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6B056" w14:textId="77777777" w:rsidR="00585306" w:rsidRPr="00B45A0F" w:rsidRDefault="00585306" w:rsidP="00992CB5">
      <w:pPr>
        <w:suppressAutoHyphens/>
        <w:spacing w:after="0" w:line="240" w:lineRule="auto"/>
        <w:jc w:val="center"/>
        <w:rPr>
          <w:rFonts w:eastAsia="Calibri" w:cs="Times New Roman"/>
          <w:b/>
          <w:lang w:eastAsia="ar-SA"/>
        </w:rPr>
      </w:pPr>
      <w:bookmarkStart w:id="0" w:name="_GoBack"/>
      <w:bookmarkEnd w:id="0"/>
    </w:p>
    <w:p w14:paraId="30501287" w14:textId="665AF1DC" w:rsidR="00AE0662" w:rsidRPr="00B45A0F" w:rsidRDefault="00AE0662" w:rsidP="00992CB5">
      <w:pPr>
        <w:suppressAutoHyphens/>
        <w:spacing w:after="0" w:line="240" w:lineRule="auto"/>
        <w:jc w:val="center"/>
        <w:rPr>
          <w:rFonts w:eastAsia="Calibri" w:cs="Times New Roman"/>
          <w:b/>
          <w:lang w:eastAsia="ar-SA"/>
        </w:rPr>
      </w:pPr>
      <w:r w:rsidRPr="00B45A0F">
        <w:rPr>
          <w:rFonts w:eastAsia="Calibri" w:cs="Times New Roman"/>
          <w:b/>
          <w:lang w:eastAsia="ar-SA"/>
        </w:rPr>
        <w:t xml:space="preserve">TECHNINĖ </w:t>
      </w:r>
      <w:r w:rsidR="00797446" w:rsidRPr="00B45A0F">
        <w:rPr>
          <w:rFonts w:eastAsia="Calibri" w:cs="Times New Roman"/>
          <w:b/>
          <w:lang w:eastAsia="ar-SA"/>
        </w:rPr>
        <w:t>S</w:t>
      </w:r>
      <w:r w:rsidR="00854B7C" w:rsidRPr="00B45A0F">
        <w:rPr>
          <w:rFonts w:eastAsia="Calibri" w:cs="Times New Roman"/>
          <w:b/>
          <w:lang w:eastAsia="ar-SA"/>
        </w:rPr>
        <w:t>PECIFIKACIJ</w:t>
      </w:r>
      <w:r w:rsidR="00405D0B" w:rsidRPr="00B45A0F">
        <w:rPr>
          <w:rFonts w:eastAsia="Calibri" w:cs="Times New Roman"/>
          <w:b/>
          <w:lang w:eastAsia="ar-SA"/>
        </w:rPr>
        <w:t>A</w:t>
      </w:r>
    </w:p>
    <w:p w14:paraId="30501289" w14:textId="77777777" w:rsidR="001E69D6" w:rsidRPr="00B45A0F" w:rsidRDefault="001E69D6" w:rsidP="00992CB5">
      <w:pPr>
        <w:shd w:val="clear" w:color="auto" w:fill="FFFFFF"/>
        <w:suppressAutoHyphens/>
        <w:spacing w:after="0" w:line="240" w:lineRule="auto"/>
        <w:jc w:val="both"/>
        <w:rPr>
          <w:rFonts w:eastAsia="Calibri" w:cs="Times New Roman"/>
          <w:lang w:eastAsia="ar-SA"/>
        </w:rPr>
      </w:pPr>
    </w:p>
    <w:p w14:paraId="30501295" w14:textId="77777777" w:rsidR="00163C62" w:rsidRPr="00B45A0F" w:rsidRDefault="00163C62" w:rsidP="00163C62">
      <w:pPr>
        <w:spacing w:after="0" w:line="240" w:lineRule="auto"/>
        <w:jc w:val="both"/>
        <w:rPr>
          <w:rFonts w:eastAsia="Times New Roman" w:cs="Times New Roman"/>
          <w:b/>
        </w:rPr>
      </w:pPr>
    </w:p>
    <w:p w14:paraId="30501296" w14:textId="77777777" w:rsidR="00163C62" w:rsidRPr="00B45A0F" w:rsidRDefault="00163C62" w:rsidP="00163C62">
      <w:pPr>
        <w:numPr>
          <w:ilvl w:val="0"/>
          <w:numId w:val="1"/>
        </w:numPr>
        <w:tabs>
          <w:tab w:val="left" w:pos="993"/>
        </w:tabs>
        <w:spacing w:after="0" w:line="240" w:lineRule="auto"/>
        <w:ind w:left="0" w:firstLine="567"/>
        <w:contextualSpacing/>
        <w:jc w:val="both"/>
        <w:rPr>
          <w:rFonts w:eastAsia="Calibri" w:cs="Times New Roman"/>
          <w:b/>
          <w:bCs/>
          <w:caps/>
        </w:rPr>
      </w:pPr>
      <w:r w:rsidRPr="00B45A0F">
        <w:rPr>
          <w:rFonts w:eastAsia="Calibri" w:cs="Times New Roman"/>
          <w:b/>
          <w:bCs/>
          <w:caps/>
        </w:rPr>
        <w:t>PIRKIMO OBJEKTAS</w:t>
      </w:r>
    </w:p>
    <w:p w14:paraId="30501297" w14:textId="5B9438D1" w:rsidR="00163C62" w:rsidRPr="00B45A0F" w:rsidRDefault="006665AC" w:rsidP="0040611E">
      <w:pPr>
        <w:numPr>
          <w:ilvl w:val="1"/>
          <w:numId w:val="5"/>
        </w:numPr>
        <w:tabs>
          <w:tab w:val="left" w:pos="567"/>
        </w:tabs>
        <w:spacing w:after="0" w:line="240" w:lineRule="auto"/>
        <w:ind w:left="0" w:firstLine="567"/>
        <w:contextualSpacing/>
        <w:jc w:val="both"/>
        <w:rPr>
          <w:rFonts w:eastAsia="Calibri" w:cs="Times New Roman"/>
          <w:b/>
          <w:bCs/>
          <w:caps/>
        </w:rPr>
      </w:pPr>
      <w:r w:rsidRPr="00B45A0F">
        <w:rPr>
          <w:rFonts w:eastAsia="Calibri" w:cs="Times New Roman"/>
        </w:rPr>
        <w:t>V</w:t>
      </w:r>
      <w:r w:rsidR="00C74726" w:rsidRPr="00B45A0F">
        <w:rPr>
          <w:rFonts w:eastAsia="Calibri" w:cs="Times New Roman"/>
        </w:rPr>
        <w:t>alstybės įmonė</w:t>
      </w:r>
      <w:r w:rsidRPr="00B45A0F">
        <w:rPr>
          <w:rFonts w:eastAsia="Calibri" w:cs="Times New Roman"/>
        </w:rPr>
        <w:t xml:space="preserve"> „Oro navigacija“ perka įmonės darbuotojų savanoriško sveikatos draudimo paslaugas</w:t>
      </w:r>
      <w:r w:rsidR="00163C62" w:rsidRPr="00B45A0F">
        <w:rPr>
          <w:rFonts w:eastAsia="Calibri" w:cs="Times New Roman"/>
        </w:rPr>
        <w:t>. Vienu metu apdraudžiami ne mažiau</w:t>
      </w:r>
      <w:r w:rsidR="00163C62" w:rsidRPr="00B45A0F">
        <w:rPr>
          <w:rFonts w:eastAsia="Calibri" w:cs="Times New Roman"/>
          <w:bCs/>
        </w:rPr>
        <w:t xml:space="preserve"> kaip </w:t>
      </w:r>
      <w:r w:rsidR="00405D0B" w:rsidRPr="00B45A0F">
        <w:rPr>
          <w:rFonts w:eastAsia="Calibri" w:cs="Times New Roman"/>
          <w:bCs/>
        </w:rPr>
        <w:t>2</w:t>
      </w:r>
      <w:r w:rsidR="00C74726" w:rsidRPr="00B45A0F">
        <w:rPr>
          <w:rFonts w:eastAsia="Calibri" w:cs="Times New Roman"/>
          <w:bCs/>
        </w:rPr>
        <w:t>80</w:t>
      </w:r>
      <w:r w:rsidR="00405D0B" w:rsidRPr="00B45A0F">
        <w:rPr>
          <w:rFonts w:eastAsia="Calibri" w:cs="Times New Roman"/>
          <w:bCs/>
        </w:rPr>
        <w:t xml:space="preserve"> </w:t>
      </w:r>
      <w:r w:rsidR="00A6136D" w:rsidRPr="00B45A0F">
        <w:rPr>
          <w:rFonts w:eastAsia="Calibri" w:cs="Times New Roman"/>
          <w:bCs/>
        </w:rPr>
        <w:t>(</w:t>
      </w:r>
      <w:r w:rsidR="00405D0B" w:rsidRPr="00B45A0F">
        <w:rPr>
          <w:rFonts w:eastAsia="Calibri" w:cs="Times New Roman"/>
          <w:bCs/>
        </w:rPr>
        <w:t xml:space="preserve">du šimtai </w:t>
      </w:r>
      <w:r w:rsidR="00C74726" w:rsidRPr="00B45A0F">
        <w:rPr>
          <w:rFonts w:eastAsia="Calibri" w:cs="Times New Roman"/>
          <w:bCs/>
        </w:rPr>
        <w:t>aštuoniasdešimt</w:t>
      </w:r>
      <w:r w:rsidR="00163C62" w:rsidRPr="00B45A0F">
        <w:rPr>
          <w:rFonts w:eastAsia="Calibri" w:cs="Times New Roman"/>
          <w:bCs/>
        </w:rPr>
        <w:t>)</w:t>
      </w:r>
      <w:r w:rsidR="00F32414" w:rsidRPr="00B45A0F">
        <w:rPr>
          <w:rFonts w:eastAsia="Calibri" w:cs="Times New Roman"/>
          <w:bCs/>
        </w:rPr>
        <w:t>, bet ne daugiau kaip 3</w:t>
      </w:r>
      <w:r w:rsidR="00832956" w:rsidRPr="00B45A0F">
        <w:rPr>
          <w:rFonts w:eastAsia="Calibri" w:cs="Times New Roman"/>
          <w:bCs/>
        </w:rPr>
        <w:t>15</w:t>
      </w:r>
      <w:r w:rsidR="00C74726" w:rsidRPr="00B45A0F">
        <w:rPr>
          <w:rFonts w:eastAsia="Calibri" w:cs="Times New Roman"/>
          <w:bCs/>
        </w:rPr>
        <w:t xml:space="preserve"> (trys šimtai </w:t>
      </w:r>
      <w:r w:rsidR="00832956" w:rsidRPr="00B45A0F">
        <w:rPr>
          <w:rFonts w:eastAsia="Calibri" w:cs="Times New Roman"/>
          <w:bCs/>
        </w:rPr>
        <w:t>penkiolika</w:t>
      </w:r>
      <w:r w:rsidR="00C74726" w:rsidRPr="00B45A0F">
        <w:rPr>
          <w:rFonts w:eastAsia="Calibri" w:cs="Times New Roman"/>
          <w:bCs/>
        </w:rPr>
        <w:t>)</w:t>
      </w:r>
      <w:r w:rsidR="00163C62" w:rsidRPr="00B45A0F">
        <w:rPr>
          <w:rFonts w:eastAsia="Calibri" w:cs="Times New Roman"/>
          <w:bCs/>
        </w:rPr>
        <w:t xml:space="preserve"> </w:t>
      </w:r>
      <w:r w:rsidR="00405D0B" w:rsidRPr="00B45A0F">
        <w:rPr>
          <w:rFonts w:eastAsia="Calibri" w:cs="Times New Roman"/>
          <w:bCs/>
        </w:rPr>
        <w:t>darbuotoj</w:t>
      </w:r>
      <w:r w:rsidR="00295544" w:rsidRPr="00B45A0F">
        <w:rPr>
          <w:rFonts w:eastAsia="Calibri" w:cs="Times New Roman"/>
          <w:bCs/>
        </w:rPr>
        <w:t>ų</w:t>
      </w:r>
      <w:r w:rsidR="00163C62" w:rsidRPr="00B45A0F">
        <w:rPr>
          <w:rFonts w:eastAsia="Calibri" w:cs="Times New Roman"/>
          <w:bCs/>
        </w:rPr>
        <w:t>, sudarant sveikatos draudimo sutartį.</w:t>
      </w:r>
    </w:p>
    <w:p w14:paraId="52755F3B" w14:textId="77777777" w:rsidR="00405D0B" w:rsidRPr="00B45A0F" w:rsidRDefault="00405D0B" w:rsidP="00405D0B">
      <w:pPr>
        <w:tabs>
          <w:tab w:val="left" w:pos="567"/>
        </w:tabs>
        <w:spacing w:after="0" w:line="240" w:lineRule="auto"/>
        <w:ind w:left="567"/>
        <w:contextualSpacing/>
        <w:jc w:val="both"/>
        <w:rPr>
          <w:rFonts w:eastAsia="Calibri" w:cs="Times New Roman"/>
          <w:b/>
          <w:bCs/>
          <w:caps/>
        </w:rPr>
      </w:pPr>
    </w:p>
    <w:p w14:paraId="30501298" w14:textId="77777777" w:rsidR="00163C62" w:rsidRPr="00B45A0F" w:rsidRDefault="00163C62" w:rsidP="00163C62">
      <w:pPr>
        <w:numPr>
          <w:ilvl w:val="0"/>
          <w:numId w:val="1"/>
        </w:numPr>
        <w:tabs>
          <w:tab w:val="left" w:pos="993"/>
        </w:tabs>
        <w:spacing w:after="0" w:line="240" w:lineRule="auto"/>
        <w:ind w:left="0" w:firstLine="567"/>
        <w:contextualSpacing/>
        <w:jc w:val="both"/>
        <w:rPr>
          <w:rFonts w:eastAsia="Calibri" w:cs="Times New Roman"/>
          <w:b/>
          <w:bCs/>
          <w:caps/>
        </w:rPr>
      </w:pPr>
      <w:r w:rsidRPr="00B45A0F">
        <w:rPr>
          <w:rFonts w:eastAsia="Calibri" w:cs="Times New Roman"/>
          <w:b/>
          <w:bCs/>
          <w:caps/>
        </w:rPr>
        <w:t>Bendros draudimo sąlygos</w:t>
      </w:r>
    </w:p>
    <w:p w14:paraId="30501299" w14:textId="368F583E" w:rsidR="00163C62" w:rsidRPr="00B45A0F" w:rsidRDefault="00163C62" w:rsidP="00163C62">
      <w:pPr>
        <w:numPr>
          <w:ilvl w:val="1"/>
          <w:numId w:val="2"/>
        </w:numPr>
        <w:tabs>
          <w:tab w:val="left" w:pos="993"/>
        </w:tabs>
        <w:spacing w:after="0" w:line="240" w:lineRule="auto"/>
        <w:ind w:left="0" w:firstLine="567"/>
        <w:contextualSpacing/>
        <w:jc w:val="both"/>
        <w:rPr>
          <w:rFonts w:eastAsia="Calibri" w:cs="Times New Roman"/>
          <w:b/>
          <w:bCs/>
          <w:caps/>
        </w:rPr>
      </w:pPr>
      <w:r w:rsidRPr="00B45A0F">
        <w:rPr>
          <w:rFonts w:eastAsia="Calibri" w:cs="Times New Roman"/>
        </w:rPr>
        <w:t xml:space="preserve">Draudimo sutartis įsigalioja </w:t>
      </w:r>
      <w:r w:rsidR="007B4BCB" w:rsidRPr="00B45A0F">
        <w:rPr>
          <w:rFonts w:eastAsia="Calibri" w:cs="Times New Roman"/>
        </w:rPr>
        <w:t>20</w:t>
      </w:r>
      <w:r w:rsidR="007401AA" w:rsidRPr="00B45A0F">
        <w:rPr>
          <w:rFonts w:eastAsia="Calibri" w:cs="Times New Roman"/>
          <w:lang w:val="en-US"/>
        </w:rPr>
        <w:t>21</w:t>
      </w:r>
      <w:r w:rsidR="007B4BCB" w:rsidRPr="00B45A0F">
        <w:rPr>
          <w:rFonts w:eastAsia="Calibri" w:cs="Times New Roman"/>
        </w:rPr>
        <w:t xml:space="preserve"> m. </w:t>
      </w:r>
      <w:r w:rsidR="00D24266" w:rsidRPr="00B45A0F">
        <w:rPr>
          <w:rFonts w:eastAsia="Calibri" w:cs="Times New Roman"/>
        </w:rPr>
        <w:t xml:space="preserve">vasario </w:t>
      </w:r>
      <w:r w:rsidR="0028581C" w:rsidRPr="00B45A0F">
        <w:rPr>
          <w:rFonts w:eastAsia="Calibri" w:cs="Times New Roman"/>
        </w:rPr>
        <w:t xml:space="preserve">1 </w:t>
      </w:r>
      <w:r w:rsidR="007B4BCB" w:rsidRPr="00B45A0F">
        <w:rPr>
          <w:rFonts w:eastAsia="Calibri" w:cs="Times New Roman"/>
        </w:rPr>
        <w:t>d.</w:t>
      </w:r>
      <w:r w:rsidR="007B4BCB" w:rsidRPr="00B45A0F" w:rsidDel="007B4BCB">
        <w:rPr>
          <w:rFonts w:eastAsia="Calibri" w:cs="Times New Roman"/>
        </w:rPr>
        <w:t xml:space="preserve"> </w:t>
      </w:r>
      <w:r w:rsidRPr="00B45A0F">
        <w:rPr>
          <w:rFonts w:eastAsia="Calibri" w:cs="Times New Roman"/>
        </w:rPr>
        <w:t xml:space="preserve">ir galioja </w:t>
      </w:r>
      <w:r w:rsidR="00405D0B" w:rsidRPr="00B45A0F">
        <w:rPr>
          <w:rFonts w:eastAsia="Calibri" w:cs="Times New Roman"/>
        </w:rPr>
        <w:t xml:space="preserve">iki </w:t>
      </w:r>
      <w:r w:rsidR="00D24266" w:rsidRPr="00B45A0F">
        <w:rPr>
          <w:rFonts w:eastAsia="Calibri" w:cs="Times New Roman"/>
        </w:rPr>
        <w:t>202</w:t>
      </w:r>
      <w:r w:rsidR="007401AA" w:rsidRPr="00B45A0F">
        <w:rPr>
          <w:rFonts w:eastAsia="Calibri" w:cs="Times New Roman"/>
        </w:rPr>
        <w:t>3</w:t>
      </w:r>
      <w:r w:rsidR="00D24266" w:rsidRPr="00B45A0F">
        <w:rPr>
          <w:rFonts w:eastAsia="Calibri" w:cs="Times New Roman"/>
        </w:rPr>
        <w:t xml:space="preserve"> </w:t>
      </w:r>
      <w:r w:rsidR="00405D0B" w:rsidRPr="00B45A0F">
        <w:rPr>
          <w:rFonts w:eastAsia="Calibri" w:cs="Times New Roman"/>
        </w:rPr>
        <w:t xml:space="preserve">m. </w:t>
      </w:r>
      <w:r w:rsidR="00D24266" w:rsidRPr="00B45A0F">
        <w:rPr>
          <w:rFonts w:eastAsia="Calibri" w:cs="Times New Roman"/>
        </w:rPr>
        <w:t xml:space="preserve">sausio </w:t>
      </w:r>
      <w:r w:rsidR="00931B37" w:rsidRPr="00B45A0F">
        <w:rPr>
          <w:rFonts w:eastAsia="Calibri" w:cs="Times New Roman"/>
        </w:rPr>
        <w:t>31</w:t>
      </w:r>
      <w:r w:rsidR="00405D0B" w:rsidRPr="00B45A0F">
        <w:rPr>
          <w:rFonts w:eastAsia="Calibri" w:cs="Times New Roman"/>
        </w:rPr>
        <w:t xml:space="preserve"> </w:t>
      </w:r>
      <w:r w:rsidR="00931B37" w:rsidRPr="00B45A0F">
        <w:rPr>
          <w:rFonts w:eastAsia="Calibri" w:cs="Times New Roman"/>
        </w:rPr>
        <w:t xml:space="preserve">d. </w:t>
      </w:r>
      <w:r w:rsidR="00405D0B" w:rsidRPr="00B45A0F">
        <w:rPr>
          <w:rFonts w:eastAsia="Calibri" w:cs="Times New Roman"/>
        </w:rPr>
        <w:t>(imtinai)</w:t>
      </w:r>
      <w:r w:rsidR="00C95470" w:rsidRPr="00B45A0F">
        <w:rPr>
          <w:rFonts w:eastAsia="Calibri" w:cs="Times New Roman"/>
        </w:rPr>
        <w:t>.</w:t>
      </w:r>
      <w:r w:rsidR="00A83967" w:rsidRPr="00B45A0F">
        <w:rPr>
          <w:rFonts w:eastAsia="Calibri" w:cs="Times New Roman"/>
        </w:rPr>
        <w:t xml:space="preserve"> Baigiantis pirmie</w:t>
      </w:r>
      <w:r w:rsidR="00215A79" w:rsidRPr="00B45A0F">
        <w:rPr>
          <w:rFonts w:eastAsia="Calibri" w:cs="Times New Roman"/>
        </w:rPr>
        <w:t>sie</w:t>
      </w:r>
      <w:r w:rsidR="00A83967" w:rsidRPr="00B45A0F">
        <w:rPr>
          <w:rFonts w:eastAsia="Calibri" w:cs="Times New Roman"/>
        </w:rPr>
        <w:t>ms draudimo sutarties galiojimo metams, Draudėjas turi teisę vienašališkai nutraukti Draudimo sutartį</w:t>
      </w:r>
      <w:r w:rsidR="00E16008" w:rsidRPr="00B45A0F">
        <w:rPr>
          <w:rFonts w:eastAsia="Calibri" w:cs="Times New Roman"/>
        </w:rPr>
        <w:t xml:space="preserve"> nuo </w:t>
      </w:r>
      <w:r w:rsidR="00D24266" w:rsidRPr="00B45A0F">
        <w:rPr>
          <w:rFonts w:eastAsia="Calibri" w:cs="Times New Roman"/>
        </w:rPr>
        <w:t>202</w:t>
      </w:r>
      <w:r w:rsidR="007401AA" w:rsidRPr="00B45A0F">
        <w:rPr>
          <w:rFonts w:eastAsia="Calibri" w:cs="Times New Roman"/>
        </w:rPr>
        <w:t>2</w:t>
      </w:r>
      <w:r w:rsidR="00D24266" w:rsidRPr="00B45A0F">
        <w:rPr>
          <w:rFonts w:eastAsia="Calibri" w:cs="Times New Roman"/>
        </w:rPr>
        <w:t xml:space="preserve"> </w:t>
      </w:r>
      <w:r w:rsidR="00A83967" w:rsidRPr="00B45A0F">
        <w:rPr>
          <w:rFonts w:eastAsia="Calibri" w:cs="Times New Roman"/>
        </w:rPr>
        <w:t xml:space="preserve">m. </w:t>
      </w:r>
      <w:r w:rsidR="00D24266" w:rsidRPr="00B45A0F">
        <w:rPr>
          <w:rFonts w:eastAsia="Calibri" w:cs="Times New Roman"/>
        </w:rPr>
        <w:t xml:space="preserve">sausio </w:t>
      </w:r>
      <w:r w:rsidR="00A83967" w:rsidRPr="00B45A0F">
        <w:rPr>
          <w:rFonts w:eastAsia="Calibri" w:cs="Times New Roman"/>
        </w:rPr>
        <w:t>31 d., apie tai pranešęs Draudikui</w:t>
      </w:r>
      <w:r w:rsidR="00E16008" w:rsidRPr="00B45A0F">
        <w:rPr>
          <w:rFonts w:eastAsia="Calibri" w:cs="Times New Roman"/>
        </w:rPr>
        <w:t xml:space="preserve"> ne vėliau kaip iki 20</w:t>
      </w:r>
      <w:r w:rsidR="007401AA" w:rsidRPr="00B45A0F">
        <w:rPr>
          <w:rFonts w:eastAsia="Calibri" w:cs="Times New Roman"/>
        </w:rPr>
        <w:t>21</w:t>
      </w:r>
      <w:r w:rsidR="00A83967" w:rsidRPr="00B45A0F">
        <w:rPr>
          <w:rFonts w:eastAsia="Calibri" w:cs="Times New Roman"/>
        </w:rPr>
        <w:t xml:space="preserve"> m. </w:t>
      </w:r>
      <w:r w:rsidR="00D24266" w:rsidRPr="00B45A0F">
        <w:rPr>
          <w:rFonts w:eastAsia="Calibri" w:cs="Times New Roman"/>
        </w:rPr>
        <w:t xml:space="preserve">lapkričio 30 </w:t>
      </w:r>
      <w:r w:rsidR="00A83967" w:rsidRPr="00B45A0F">
        <w:rPr>
          <w:rFonts w:eastAsia="Calibri" w:cs="Times New Roman"/>
        </w:rPr>
        <w:t xml:space="preserve">d. Draudikas, </w:t>
      </w:r>
      <w:r w:rsidR="00215A79" w:rsidRPr="00B45A0F">
        <w:rPr>
          <w:rFonts w:eastAsia="Calibri" w:cs="Times New Roman"/>
        </w:rPr>
        <w:t>baigiantis pirmie</w:t>
      </w:r>
      <w:r w:rsidR="00A83967" w:rsidRPr="00B45A0F">
        <w:rPr>
          <w:rFonts w:eastAsia="Calibri" w:cs="Times New Roman"/>
        </w:rPr>
        <w:t>siems draudimo sutartiems metams, taip pat turi teisę vienašališkai nutraukti Draudimo sutartį</w:t>
      </w:r>
      <w:r w:rsidR="00E16008" w:rsidRPr="00B45A0F">
        <w:rPr>
          <w:rFonts w:eastAsia="Calibri" w:cs="Times New Roman"/>
        </w:rPr>
        <w:t xml:space="preserve"> nuo </w:t>
      </w:r>
      <w:r w:rsidR="00D24266" w:rsidRPr="00B45A0F">
        <w:rPr>
          <w:rFonts w:eastAsia="Calibri" w:cs="Times New Roman"/>
        </w:rPr>
        <w:t>202</w:t>
      </w:r>
      <w:r w:rsidR="007401AA" w:rsidRPr="00B45A0F">
        <w:rPr>
          <w:rFonts w:eastAsia="Calibri" w:cs="Times New Roman"/>
        </w:rPr>
        <w:t>2</w:t>
      </w:r>
      <w:r w:rsidR="00D24266" w:rsidRPr="00B45A0F">
        <w:rPr>
          <w:rFonts w:eastAsia="Calibri" w:cs="Times New Roman"/>
        </w:rPr>
        <w:t xml:space="preserve"> </w:t>
      </w:r>
      <w:r w:rsidR="00A83967" w:rsidRPr="00B45A0F">
        <w:rPr>
          <w:rFonts w:eastAsia="Calibri" w:cs="Times New Roman"/>
        </w:rPr>
        <w:t xml:space="preserve">m. </w:t>
      </w:r>
      <w:r w:rsidR="00D24266" w:rsidRPr="00B45A0F">
        <w:rPr>
          <w:rFonts w:eastAsia="Calibri" w:cs="Times New Roman"/>
        </w:rPr>
        <w:t xml:space="preserve">sausio </w:t>
      </w:r>
      <w:r w:rsidR="00A83967" w:rsidRPr="00B45A0F">
        <w:rPr>
          <w:rFonts w:eastAsia="Calibri" w:cs="Times New Roman"/>
        </w:rPr>
        <w:t>31 d., apie tai pranešęs Draudėjui</w:t>
      </w:r>
      <w:r w:rsidR="00E16008" w:rsidRPr="00B45A0F">
        <w:rPr>
          <w:rFonts w:eastAsia="Calibri" w:cs="Times New Roman"/>
        </w:rPr>
        <w:t xml:space="preserve"> ne vėliau kaip iki 20</w:t>
      </w:r>
      <w:r w:rsidR="007401AA" w:rsidRPr="00B45A0F">
        <w:rPr>
          <w:rFonts w:eastAsia="Calibri" w:cs="Times New Roman"/>
        </w:rPr>
        <w:t>21</w:t>
      </w:r>
      <w:r w:rsidR="00A83967" w:rsidRPr="00B45A0F">
        <w:rPr>
          <w:rFonts w:eastAsia="Calibri" w:cs="Times New Roman"/>
        </w:rPr>
        <w:t xml:space="preserve"> m. </w:t>
      </w:r>
      <w:r w:rsidR="00D24266" w:rsidRPr="00B45A0F">
        <w:rPr>
          <w:rFonts w:eastAsia="Calibri" w:cs="Times New Roman"/>
        </w:rPr>
        <w:t xml:space="preserve">rugsėjo </w:t>
      </w:r>
      <w:r w:rsidR="00A83967" w:rsidRPr="00B45A0F">
        <w:rPr>
          <w:rFonts w:eastAsia="Calibri" w:cs="Times New Roman"/>
        </w:rPr>
        <w:t>3</w:t>
      </w:r>
      <w:r w:rsidR="003A310B" w:rsidRPr="00B45A0F">
        <w:rPr>
          <w:rFonts w:eastAsia="Calibri" w:cs="Times New Roman"/>
        </w:rPr>
        <w:t>0</w:t>
      </w:r>
      <w:r w:rsidR="00A83967" w:rsidRPr="00B45A0F">
        <w:rPr>
          <w:rFonts w:eastAsia="Calibri" w:cs="Times New Roman"/>
        </w:rPr>
        <w:t xml:space="preserve"> d.</w:t>
      </w:r>
      <w:r w:rsidR="00B609EA" w:rsidRPr="00B45A0F">
        <w:rPr>
          <w:rFonts w:eastAsia="Calibri" w:cs="Times New Roman"/>
        </w:rPr>
        <w:t xml:space="preserve"> Tokiu atveju Draudikas sumoka Draudėjui 5 proc. dydžio baudą nuo visos metinės draudimo įmokos kainos</w:t>
      </w:r>
      <w:r w:rsidR="00215A79" w:rsidRPr="00B45A0F">
        <w:rPr>
          <w:rFonts w:eastAsia="Calibri" w:cs="Times New Roman"/>
        </w:rPr>
        <w:t xml:space="preserve">, kuri Sutarties nenutraukimo atveju būtų sumokėta už </w:t>
      </w:r>
      <w:r w:rsidR="00CA54B1" w:rsidRPr="00B45A0F">
        <w:rPr>
          <w:rFonts w:eastAsia="Calibri" w:cs="Times New Roman"/>
        </w:rPr>
        <w:t>laikotarpį nuo 202</w:t>
      </w:r>
      <w:r w:rsidR="007401AA" w:rsidRPr="00B45A0F">
        <w:rPr>
          <w:rFonts w:eastAsia="Calibri" w:cs="Times New Roman"/>
        </w:rPr>
        <w:t>2</w:t>
      </w:r>
      <w:r w:rsidR="00CA54B1" w:rsidRPr="00B45A0F">
        <w:rPr>
          <w:rFonts w:eastAsia="Calibri" w:cs="Times New Roman"/>
        </w:rPr>
        <w:t xml:space="preserve"> m. vasario 1 d. iki 202</w:t>
      </w:r>
      <w:r w:rsidR="007401AA" w:rsidRPr="00B45A0F">
        <w:rPr>
          <w:rFonts w:eastAsia="Calibri" w:cs="Times New Roman"/>
        </w:rPr>
        <w:t>3</w:t>
      </w:r>
      <w:r w:rsidR="00CA54B1" w:rsidRPr="00B45A0F">
        <w:rPr>
          <w:rFonts w:eastAsia="Calibri" w:cs="Times New Roman"/>
        </w:rPr>
        <w:t xml:space="preserve"> m. sausio 31 d.</w:t>
      </w:r>
      <w:r w:rsidR="00B609EA" w:rsidRPr="00B45A0F">
        <w:rPr>
          <w:rFonts w:eastAsia="Calibri" w:cs="Times New Roman"/>
        </w:rPr>
        <w:t xml:space="preserve"> </w:t>
      </w:r>
    </w:p>
    <w:p w14:paraId="3050129A" w14:textId="77777777" w:rsidR="00163C62" w:rsidRPr="00B45A0F" w:rsidRDefault="00163C62" w:rsidP="00163C62">
      <w:pPr>
        <w:numPr>
          <w:ilvl w:val="1"/>
          <w:numId w:val="2"/>
        </w:numPr>
        <w:tabs>
          <w:tab w:val="left" w:pos="993"/>
        </w:tabs>
        <w:spacing w:after="0" w:line="240" w:lineRule="auto"/>
        <w:ind w:left="0" w:firstLine="567"/>
        <w:contextualSpacing/>
        <w:jc w:val="both"/>
        <w:rPr>
          <w:rFonts w:eastAsia="Calibri" w:cs="Times New Roman"/>
          <w:b/>
          <w:bCs/>
          <w:caps/>
        </w:rPr>
      </w:pPr>
      <w:r w:rsidRPr="00B45A0F">
        <w:rPr>
          <w:rFonts w:eastAsia="Calibri" w:cs="Times New Roman"/>
        </w:rPr>
        <w:t>Draudimo apsaugos galiojimo laikotarpis: sutarties galiojimo laikotarpis, kaip tai nurodyta 2.1. punkte.</w:t>
      </w:r>
    </w:p>
    <w:p w14:paraId="69D5F963" w14:textId="79194548" w:rsidR="00C87E6D" w:rsidRPr="00B45A0F" w:rsidRDefault="00C87E6D" w:rsidP="00163C62">
      <w:pPr>
        <w:numPr>
          <w:ilvl w:val="1"/>
          <w:numId w:val="2"/>
        </w:numPr>
        <w:tabs>
          <w:tab w:val="left" w:pos="993"/>
        </w:tabs>
        <w:spacing w:after="0" w:line="240" w:lineRule="auto"/>
        <w:ind w:left="0" w:firstLine="567"/>
        <w:contextualSpacing/>
        <w:jc w:val="both"/>
        <w:rPr>
          <w:rFonts w:eastAsia="Calibri" w:cs="Times New Roman"/>
          <w:b/>
          <w:bCs/>
          <w:caps/>
        </w:rPr>
      </w:pPr>
      <w:r w:rsidRPr="00B45A0F">
        <w:rPr>
          <w:rFonts w:eastAsia="Calibri" w:cs="Times New Roman"/>
        </w:rPr>
        <w:t xml:space="preserve">Draudimo įmoka mokama per </w:t>
      </w:r>
      <w:r w:rsidR="00DF05AA">
        <w:rPr>
          <w:rFonts w:eastAsia="Calibri" w:cs="Times New Roman"/>
        </w:rPr>
        <w:t>30</w:t>
      </w:r>
      <w:r w:rsidR="00DF05AA" w:rsidRPr="00B45A0F">
        <w:rPr>
          <w:rFonts w:eastAsia="Calibri" w:cs="Times New Roman"/>
        </w:rPr>
        <w:t xml:space="preserve"> </w:t>
      </w:r>
      <w:r w:rsidRPr="00B45A0F">
        <w:rPr>
          <w:rFonts w:eastAsia="Calibri" w:cs="Times New Roman"/>
        </w:rPr>
        <w:t>(</w:t>
      </w:r>
      <w:r w:rsidR="00DF05AA">
        <w:rPr>
          <w:rFonts w:eastAsia="Calibri" w:cs="Times New Roman"/>
        </w:rPr>
        <w:t>trisdešimt</w:t>
      </w:r>
      <w:r w:rsidRPr="00B45A0F">
        <w:rPr>
          <w:rFonts w:eastAsia="Calibri" w:cs="Times New Roman"/>
        </w:rPr>
        <w:t xml:space="preserve">) kalendorinių dienų, pagal draudiko pateiktą sąskaitą faktūrą (ar kitą apmokėjimui skirtą dokumentą). Pirmosios įmokos mokėjimo data yra ne anksčiau nei </w:t>
      </w:r>
      <w:r w:rsidR="00DF05AA">
        <w:rPr>
          <w:rFonts w:eastAsia="Calibri" w:cs="Times New Roman"/>
        </w:rPr>
        <w:t>30</w:t>
      </w:r>
      <w:r w:rsidR="00DF05AA" w:rsidRPr="00B45A0F">
        <w:rPr>
          <w:rFonts w:eastAsia="Calibri" w:cs="Times New Roman"/>
        </w:rPr>
        <w:t xml:space="preserve"> </w:t>
      </w:r>
      <w:r w:rsidRPr="00B45A0F">
        <w:rPr>
          <w:rFonts w:eastAsia="Calibri" w:cs="Times New Roman"/>
        </w:rPr>
        <w:t>(</w:t>
      </w:r>
      <w:r w:rsidR="00DF05AA">
        <w:rPr>
          <w:rFonts w:eastAsia="Calibri" w:cs="Times New Roman"/>
        </w:rPr>
        <w:t>trisdešimt</w:t>
      </w:r>
      <w:r w:rsidRPr="00B45A0F">
        <w:rPr>
          <w:rFonts w:eastAsia="Calibri" w:cs="Times New Roman"/>
        </w:rPr>
        <w:t>) kalendorinių dienų nuo draudimo apsaugos įsigaliojimo ir sąskaitos faktūros (ar kito apmokėjimui skirto dokumento) pateikimo dienos.</w:t>
      </w:r>
    </w:p>
    <w:p w14:paraId="3FB16CE9" w14:textId="11E3D13C" w:rsidR="00C87E6D" w:rsidRPr="00B45A0F" w:rsidRDefault="00C87E6D" w:rsidP="00163C62">
      <w:pPr>
        <w:numPr>
          <w:ilvl w:val="1"/>
          <w:numId w:val="2"/>
        </w:numPr>
        <w:tabs>
          <w:tab w:val="left" w:pos="993"/>
        </w:tabs>
        <w:spacing w:after="0" w:line="240" w:lineRule="auto"/>
        <w:ind w:left="0" w:firstLine="567"/>
        <w:contextualSpacing/>
        <w:jc w:val="both"/>
        <w:rPr>
          <w:rFonts w:eastAsia="Calibri" w:cs="Times New Roman"/>
          <w:b/>
          <w:bCs/>
          <w:caps/>
        </w:rPr>
      </w:pPr>
      <w:r w:rsidRPr="00B45A0F">
        <w:rPr>
          <w:rFonts w:eastAsia="Calibri" w:cs="Times New Roman"/>
        </w:rPr>
        <w:t xml:space="preserve">Draudimo įmoka vienam apdraustajam yra </w:t>
      </w:r>
      <w:r w:rsidR="000168AF">
        <w:rPr>
          <w:rFonts w:eastAsia="Calibri" w:cs="Times New Roman"/>
        </w:rPr>
        <w:t>500,00 (penki šimtai) eurų be PVM</w:t>
      </w:r>
      <w:r w:rsidR="000168AF" w:rsidRPr="00B45A0F">
        <w:rPr>
          <w:rFonts w:eastAsia="Calibri" w:cs="Times New Roman"/>
        </w:rPr>
        <w:t xml:space="preserve"> </w:t>
      </w:r>
      <w:r w:rsidRPr="00B45A0F">
        <w:rPr>
          <w:rFonts w:eastAsia="Calibri" w:cs="Times New Roman"/>
        </w:rPr>
        <w:t>ir nebus keičiama visą draudimo sutarties galiojimo laikotarpį.</w:t>
      </w:r>
    </w:p>
    <w:p w14:paraId="28973CB0" w14:textId="13E94CD2" w:rsidR="00C87E6D" w:rsidRPr="00B45A0F" w:rsidRDefault="00C87E6D" w:rsidP="00163C62">
      <w:pPr>
        <w:numPr>
          <w:ilvl w:val="1"/>
          <w:numId w:val="2"/>
        </w:numPr>
        <w:tabs>
          <w:tab w:val="left" w:pos="993"/>
        </w:tabs>
        <w:spacing w:after="0" w:line="240" w:lineRule="auto"/>
        <w:ind w:left="0" w:firstLine="567"/>
        <w:contextualSpacing/>
        <w:jc w:val="both"/>
        <w:rPr>
          <w:rFonts w:eastAsia="Calibri" w:cs="Times New Roman"/>
          <w:b/>
          <w:bCs/>
          <w:caps/>
        </w:rPr>
      </w:pPr>
      <w:r w:rsidRPr="00B45A0F">
        <w:rPr>
          <w:rFonts w:eastAsia="Calibri" w:cs="Times New Roman"/>
        </w:rPr>
        <w:t>Papildomai draudžiant naują darbuotoją įmoka yra perskaičiu</w:t>
      </w:r>
      <w:r w:rsidR="00D24266" w:rsidRPr="00B45A0F">
        <w:rPr>
          <w:rFonts w:eastAsia="Calibri" w:cs="Times New Roman"/>
        </w:rPr>
        <w:t>ojama remiantis esminėse sutarties sąlygose</w:t>
      </w:r>
      <w:r w:rsidRPr="00B45A0F">
        <w:rPr>
          <w:rFonts w:eastAsia="Calibri" w:cs="Times New Roman"/>
        </w:rPr>
        <w:t xml:space="preserve"> (</w:t>
      </w:r>
      <w:r w:rsidR="00585306" w:rsidRPr="00B45A0F">
        <w:rPr>
          <w:rFonts w:eastAsia="Calibri" w:cs="Times New Roman"/>
        </w:rPr>
        <w:t>1 priedas</w:t>
      </w:r>
      <w:r w:rsidR="00D24266" w:rsidRPr="00B45A0F">
        <w:rPr>
          <w:rFonts w:eastAsia="Calibri" w:cs="Times New Roman"/>
        </w:rPr>
        <w:t xml:space="preserve"> prie Techninės specifikacijos</w:t>
      </w:r>
      <w:r w:rsidRPr="00B45A0F">
        <w:rPr>
          <w:rFonts w:eastAsia="Calibri" w:cs="Times New Roman"/>
        </w:rPr>
        <w:t>) nurodytu įmokos perskaičiavimo metodu</w:t>
      </w:r>
      <w:r w:rsidR="0099279D" w:rsidRPr="00B45A0F">
        <w:rPr>
          <w:rFonts w:eastAsia="Calibri" w:cs="Times New Roman"/>
        </w:rPr>
        <w:t>.</w:t>
      </w:r>
    </w:p>
    <w:p w14:paraId="3050129C" w14:textId="4C347181" w:rsidR="00163C62" w:rsidRPr="00B45A0F" w:rsidRDefault="00C95470" w:rsidP="00163C62">
      <w:pPr>
        <w:numPr>
          <w:ilvl w:val="1"/>
          <w:numId w:val="2"/>
        </w:numPr>
        <w:tabs>
          <w:tab w:val="left" w:pos="993"/>
        </w:tabs>
        <w:spacing w:after="0" w:line="240" w:lineRule="auto"/>
        <w:ind w:left="0" w:firstLine="567"/>
        <w:contextualSpacing/>
        <w:jc w:val="both"/>
        <w:rPr>
          <w:rFonts w:eastAsia="Calibri" w:cs="Times New Roman"/>
          <w:b/>
          <w:bCs/>
          <w:caps/>
        </w:rPr>
      </w:pPr>
      <w:r w:rsidRPr="00437F98">
        <w:rPr>
          <w:rFonts w:eastAsia="Calibri" w:cs="Times New Roman"/>
        </w:rPr>
        <w:t>V</w:t>
      </w:r>
      <w:r w:rsidR="000168AF" w:rsidRPr="00437F98">
        <w:rPr>
          <w:rFonts w:eastAsia="Calibri" w:cs="Times New Roman"/>
        </w:rPr>
        <w:t>alstybės įmonės</w:t>
      </w:r>
      <w:r w:rsidRPr="00437F98">
        <w:rPr>
          <w:rFonts w:eastAsia="Calibri" w:cs="Times New Roman"/>
        </w:rPr>
        <w:t xml:space="preserve"> „Oro navigacija“ </w:t>
      </w:r>
      <w:r w:rsidR="008F5FC4" w:rsidRPr="00437F98">
        <w:rPr>
          <w:rFonts w:eastAsia="Calibri" w:cs="Times New Roman"/>
        </w:rPr>
        <w:t xml:space="preserve">sudaro sutartį tarpininkaujant </w:t>
      </w:r>
      <w:r w:rsidRPr="00437F98">
        <w:rPr>
          <w:rFonts w:eastAsia="Calibri" w:cs="Times New Roman"/>
        </w:rPr>
        <w:t>brokeri</w:t>
      </w:r>
      <w:r w:rsidR="008F5FC4" w:rsidRPr="00437F98">
        <w:rPr>
          <w:rFonts w:eastAsia="Calibri" w:cs="Times New Roman"/>
        </w:rPr>
        <w:t>ui</w:t>
      </w:r>
      <w:r w:rsidRPr="00B45A0F">
        <w:rPr>
          <w:rFonts w:eastAsia="Calibri" w:cs="Times New Roman"/>
        </w:rPr>
        <w:t xml:space="preserve"> – </w:t>
      </w:r>
      <w:r w:rsidR="0062664B" w:rsidRPr="00B45A0F">
        <w:rPr>
          <w:rFonts w:eastAsia="Calibri" w:cs="Times New Roman"/>
        </w:rPr>
        <w:t>Aon Baltic</w:t>
      </w:r>
      <w:r w:rsidRPr="00B45A0F">
        <w:rPr>
          <w:rFonts w:eastAsia="Calibri" w:cs="Times New Roman"/>
        </w:rPr>
        <w:t xml:space="preserve">, UADBB, į. k. </w:t>
      </w:r>
      <w:r w:rsidR="0062664B" w:rsidRPr="00B45A0F">
        <w:rPr>
          <w:rFonts w:eastAsia="Calibri" w:cs="Times New Roman"/>
        </w:rPr>
        <w:t>110591289</w:t>
      </w:r>
      <w:r w:rsidR="00163C62" w:rsidRPr="00B45A0F">
        <w:rPr>
          <w:rFonts w:eastAsia="Calibri" w:cs="Times New Roman"/>
        </w:rPr>
        <w:t>.</w:t>
      </w:r>
      <w:r w:rsidR="00340C25" w:rsidRPr="00B45A0F">
        <w:rPr>
          <w:rFonts w:eastAsia="Calibri" w:cs="Times New Roman"/>
        </w:rPr>
        <w:t xml:space="preserve"> </w:t>
      </w:r>
      <w:r w:rsidR="000168AF">
        <w:rPr>
          <w:rFonts w:eastAsia="Calibri" w:cs="Times New Roman"/>
        </w:rPr>
        <w:t xml:space="preserve">Jei keistųsi valstybės įmonės „Oro navigacija“ brokeris, Draudėjas įsipareigoja apie brokerio pasikeitimą Draudiką informuoti ne vėliau kaip per </w:t>
      </w:r>
      <w:r w:rsidR="000168AF">
        <w:rPr>
          <w:rFonts w:eastAsia="Calibri" w:cs="Times New Roman"/>
          <w:lang w:val="en-US"/>
        </w:rPr>
        <w:t xml:space="preserve">5 </w:t>
      </w:r>
      <w:r w:rsidR="000168AF">
        <w:rPr>
          <w:rFonts w:eastAsia="Calibri" w:cs="Times New Roman"/>
        </w:rPr>
        <w:t>(penkias) darbo dienas nuo brokerio pasikeitimo dienos.</w:t>
      </w:r>
    </w:p>
    <w:p w14:paraId="1DAFF459" w14:textId="77777777" w:rsidR="0099279D" w:rsidRPr="00B45A0F" w:rsidRDefault="0099279D" w:rsidP="0099279D">
      <w:pPr>
        <w:tabs>
          <w:tab w:val="left" w:pos="993"/>
        </w:tabs>
        <w:spacing w:after="0" w:line="240" w:lineRule="auto"/>
        <w:ind w:left="567"/>
        <w:contextualSpacing/>
        <w:jc w:val="both"/>
        <w:rPr>
          <w:rFonts w:eastAsia="Calibri" w:cs="Times New Roman"/>
          <w:b/>
          <w:bCs/>
          <w:caps/>
        </w:rPr>
      </w:pPr>
    </w:p>
    <w:p w14:paraId="023DB036" w14:textId="70527622" w:rsidR="0099279D" w:rsidRPr="00B45A0F" w:rsidRDefault="0099279D" w:rsidP="00163C62">
      <w:pPr>
        <w:numPr>
          <w:ilvl w:val="0"/>
          <w:numId w:val="2"/>
        </w:numPr>
        <w:tabs>
          <w:tab w:val="left" w:pos="993"/>
        </w:tabs>
        <w:spacing w:after="0" w:line="240" w:lineRule="auto"/>
        <w:ind w:left="0" w:firstLine="567"/>
        <w:contextualSpacing/>
        <w:jc w:val="both"/>
        <w:rPr>
          <w:rFonts w:eastAsia="Calibri" w:cs="Times New Roman"/>
          <w:b/>
          <w:bCs/>
          <w:caps/>
        </w:rPr>
      </w:pPr>
      <w:r w:rsidRPr="00B45A0F">
        <w:rPr>
          <w:rFonts w:eastAsia="Calibri" w:cs="Times New Roman"/>
          <w:b/>
          <w:bCs/>
          <w:caps/>
        </w:rPr>
        <w:t>INFROMACIJA APIE DRAUDĖJO DARBUOTOJUS (APDRAUSTUOSIUS)</w:t>
      </w:r>
    </w:p>
    <w:p w14:paraId="4450BE85" w14:textId="77777777" w:rsidR="00F8089C" w:rsidRPr="00B45A0F" w:rsidRDefault="00F8089C" w:rsidP="00F8089C">
      <w:pPr>
        <w:tabs>
          <w:tab w:val="left" w:pos="993"/>
        </w:tabs>
        <w:spacing w:after="0" w:line="240" w:lineRule="auto"/>
        <w:ind w:left="567"/>
        <w:contextualSpacing/>
        <w:jc w:val="both"/>
        <w:rPr>
          <w:rFonts w:eastAsia="Calibri" w:cs="Times New Roman"/>
          <w:b/>
          <w:bCs/>
          <w:caps/>
        </w:rPr>
      </w:pPr>
    </w:p>
    <w:p w14:paraId="518707FD" w14:textId="2EF0646D" w:rsidR="0099279D" w:rsidRPr="00B45A0F" w:rsidRDefault="0099279D" w:rsidP="0099279D">
      <w:pPr>
        <w:numPr>
          <w:ilvl w:val="1"/>
          <w:numId w:val="2"/>
        </w:numPr>
        <w:tabs>
          <w:tab w:val="left" w:pos="993"/>
        </w:tabs>
        <w:spacing w:after="0" w:line="240" w:lineRule="auto"/>
        <w:ind w:left="0" w:firstLine="567"/>
        <w:contextualSpacing/>
        <w:jc w:val="both"/>
        <w:rPr>
          <w:rFonts w:eastAsia="Calibri" w:cs="Times New Roman"/>
          <w:b/>
          <w:bCs/>
          <w:caps/>
        </w:rPr>
      </w:pPr>
      <w:r w:rsidRPr="00B45A0F">
        <w:rPr>
          <w:rFonts w:eastAsia="Calibri" w:cs="Times New Roman"/>
        </w:rPr>
        <w:t>Žemiau pateikiame informaciją apie Draudėjo darbuotojus 20</w:t>
      </w:r>
      <w:r w:rsidR="007401AA" w:rsidRPr="00B45A0F">
        <w:rPr>
          <w:rFonts w:eastAsia="Calibri" w:cs="Times New Roman"/>
        </w:rPr>
        <w:t>20</w:t>
      </w:r>
      <w:r w:rsidRPr="00B45A0F">
        <w:rPr>
          <w:rFonts w:eastAsia="Calibri" w:cs="Times New Roman"/>
        </w:rPr>
        <w:t xml:space="preserve"> m. </w:t>
      </w:r>
      <w:r w:rsidR="007401AA" w:rsidRPr="00B45A0F">
        <w:rPr>
          <w:rFonts w:eastAsia="Calibri" w:cs="Times New Roman"/>
        </w:rPr>
        <w:t>kovo</w:t>
      </w:r>
      <w:r w:rsidR="00C27F60" w:rsidRPr="00B45A0F">
        <w:rPr>
          <w:rFonts w:eastAsia="Calibri" w:cs="Times New Roman"/>
        </w:rPr>
        <w:t xml:space="preserve"> </w:t>
      </w:r>
      <w:r w:rsidR="00372C4A" w:rsidRPr="00B45A0F">
        <w:rPr>
          <w:rFonts w:eastAsia="Calibri" w:cs="Times New Roman"/>
          <w:lang w:val="en-US"/>
        </w:rPr>
        <w:t>31</w:t>
      </w:r>
      <w:r w:rsidRPr="00B45A0F">
        <w:rPr>
          <w:rFonts w:eastAsia="Calibri" w:cs="Times New Roman"/>
        </w:rPr>
        <w:t xml:space="preserve"> dienai:</w:t>
      </w:r>
    </w:p>
    <w:tbl>
      <w:tblPr>
        <w:tblStyle w:val="TableGrid"/>
        <w:tblW w:w="0" w:type="auto"/>
        <w:tblInd w:w="-147" w:type="dxa"/>
        <w:tblLook w:val="04A0" w:firstRow="1" w:lastRow="0" w:firstColumn="1" w:lastColumn="0" w:noHBand="0" w:noVBand="1"/>
      </w:tblPr>
      <w:tblGrid>
        <w:gridCol w:w="4253"/>
        <w:gridCol w:w="1840"/>
        <w:gridCol w:w="1841"/>
        <w:gridCol w:w="1841"/>
      </w:tblGrid>
      <w:tr w:rsidR="00F8089C" w:rsidRPr="00B45A0F" w14:paraId="556F44FC" w14:textId="77777777" w:rsidTr="00F8089C">
        <w:tc>
          <w:tcPr>
            <w:tcW w:w="4253" w:type="dxa"/>
          </w:tcPr>
          <w:p w14:paraId="42F89B6F" w14:textId="45FD797F" w:rsidR="00F8089C" w:rsidRPr="00B45A0F" w:rsidRDefault="00F8089C" w:rsidP="0099279D">
            <w:pPr>
              <w:tabs>
                <w:tab w:val="left" w:pos="993"/>
              </w:tabs>
              <w:contextualSpacing/>
              <w:jc w:val="both"/>
              <w:rPr>
                <w:rFonts w:eastAsia="Calibri" w:cs="Times New Roman"/>
                <w:b/>
                <w:bCs/>
                <w:caps/>
              </w:rPr>
            </w:pPr>
            <w:r w:rsidRPr="00B45A0F">
              <w:rPr>
                <w:rFonts w:eastAsia="Calibri" w:cs="Times New Roman"/>
                <w:b/>
                <w:bCs/>
                <w:caps/>
              </w:rPr>
              <w:t>Parametras</w:t>
            </w:r>
          </w:p>
        </w:tc>
        <w:tc>
          <w:tcPr>
            <w:tcW w:w="1840" w:type="dxa"/>
          </w:tcPr>
          <w:p w14:paraId="566FBA01" w14:textId="282AD7E0" w:rsidR="00F8089C" w:rsidRPr="00B45A0F" w:rsidRDefault="00F8089C" w:rsidP="00F8089C">
            <w:pPr>
              <w:tabs>
                <w:tab w:val="left" w:pos="993"/>
              </w:tabs>
              <w:contextualSpacing/>
              <w:jc w:val="center"/>
              <w:rPr>
                <w:rFonts w:eastAsia="Calibri" w:cs="Times New Roman"/>
                <w:b/>
                <w:bCs/>
                <w:caps/>
              </w:rPr>
            </w:pPr>
            <w:r w:rsidRPr="00B45A0F">
              <w:rPr>
                <w:rFonts w:eastAsia="Calibri" w:cs="Times New Roman"/>
                <w:b/>
                <w:bCs/>
                <w:caps/>
              </w:rPr>
              <w:t>Moterys</w:t>
            </w:r>
          </w:p>
        </w:tc>
        <w:tc>
          <w:tcPr>
            <w:tcW w:w="1841" w:type="dxa"/>
          </w:tcPr>
          <w:p w14:paraId="173F998C" w14:textId="0EA884F2" w:rsidR="00F8089C" w:rsidRPr="00B45A0F" w:rsidRDefault="00F8089C" w:rsidP="00F8089C">
            <w:pPr>
              <w:tabs>
                <w:tab w:val="left" w:pos="993"/>
              </w:tabs>
              <w:contextualSpacing/>
              <w:jc w:val="center"/>
              <w:rPr>
                <w:rFonts w:eastAsia="Calibri" w:cs="Times New Roman"/>
                <w:b/>
                <w:bCs/>
                <w:caps/>
              </w:rPr>
            </w:pPr>
            <w:r w:rsidRPr="00B45A0F">
              <w:rPr>
                <w:rFonts w:eastAsia="Calibri" w:cs="Times New Roman"/>
                <w:b/>
                <w:bCs/>
                <w:caps/>
              </w:rPr>
              <w:t>vyrai</w:t>
            </w:r>
          </w:p>
        </w:tc>
        <w:tc>
          <w:tcPr>
            <w:tcW w:w="1841" w:type="dxa"/>
          </w:tcPr>
          <w:p w14:paraId="7DF259E3" w14:textId="7200DFD9" w:rsidR="00F8089C" w:rsidRPr="00B45A0F" w:rsidRDefault="00F8089C" w:rsidP="00F8089C">
            <w:pPr>
              <w:tabs>
                <w:tab w:val="left" w:pos="993"/>
              </w:tabs>
              <w:contextualSpacing/>
              <w:jc w:val="center"/>
              <w:rPr>
                <w:rFonts w:eastAsia="Calibri" w:cs="Times New Roman"/>
                <w:b/>
                <w:bCs/>
                <w:caps/>
              </w:rPr>
            </w:pPr>
            <w:r w:rsidRPr="00B45A0F">
              <w:rPr>
                <w:rFonts w:eastAsia="Calibri" w:cs="Times New Roman"/>
                <w:b/>
                <w:bCs/>
                <w:caps/>
              </w:rPr>
              <w:t>viso skaičius</w:t>
            </w:r>
          </w:p>
        </w:tc>
      </w:tr>
      <w:tr w:rsidR="00F8089C" w:rsidRPr="00B45A0F" w14:paraId="10E92161" w14:textId="77777777" w:rsidTr="00F8089C">
        <w:tc>
          <w:tcPr>
            <w:tcW w:w="4253" w:type="dxa"/>
          </w:tcPr>
          <w:p w14:paraId="28B66A90" w14:textId="63888A67" w:rsidR="00F8089C" w:rsidRPr="00B45A0F" w:rsidRDefault="00F8089C" w:rsidP="00F8089C">
            <w:pPr>
              <w:tabs>
                <w:tab w:val="left" w:pos="993"/>
              </w:tabs>
              <w:contextualSpacing/>
              <w:jc w:val="both"/>
              <w:rPr>
                <w:rFonts w:eastAsia="Calibri" w:cs="Times New Roman"/>
                <w:b/>
                <w:bCs/>
                <w:caps/>
              </w:rPr>
            </w:pPr>
            <w:r w:rsidRPr="00B45A0F">
              <w:rPr>
                <w:rFonts w:eastAsia="Times New Roman" w:cs="Times New Roman"/>
                <w:b/>
                <w:bCs/>
              </w:rPr>
              <w:t>Darbuotojų skaičius pagal lytį</w:t>
            </w:r>
          </w:p>
        </w:tc>
        <w:tc>
          <w:tcPr>
            <w:tcW w:w="1840" w:type="dxa"/>
            <w:vAlign w:val="center"/>
          </w:tcPr>
          <w:p w14:paraId="7922E92E" w14:textId="76300DBF" w:rsidR="00F8089C" w:rsidRPr="00B45A0F" w:rsidRDefault="009C1D54" w:rsidP="00F8089C">
            <w:pPr>
              <w:tabs>
                <w:tab w:val="left" w:pos="993"/>
              </w:tabs>
              <w:contextualSpacing/>
              <w:jc w:val="center"/>
              <w:rPr>
                <w:rFonts w:eastAsia="Calibri" w:cs="Times New Roman"/>
                <w:b/>
                <w:bCs/>
                <w:caps/>
              </w:rPr>
            </w:pPr>
            <w:r w:rsidRPr="00B45A0F">
              <w:rPr>
                <w:rFonts w:eastAsia="Calibri" w:cs="Times New Roman"/>
                <w:b/>
                <w:bCs/>
                <w:caps/>
              </w:rPr>
              <w:t xml:space="preserve"> 98</w:t>
            </w:r>
          </w:p>
        </w:tc>
        <w:tc>
          <w:tcPr>
            <w:tcW w:w="1841" w:type="dxa"/>
            <w:vAlign w:val="center"/>
          </w:tcPr>
          <w:p w14:paraId="4B5885DE" w14:textId="1C862954" w:rsidR="00F8089C" w:rsidRPr="00B45A0F" w:rsidRDefault="009C1D54" w:rsidP="00F8089C">
            <w:pPr>
              <w:tabs>
                <w:tab w:val="left" w:pos="993"/>
              </w:tabs>
              <w:contextualSpacing/>
              <w:jc w:val="center"/>
              <w:rPr>
                <w:rFonts w:eastAsia="Calibri" w:cs="Times New Roman"/>
                <w:b/>
                <w:bCs/>
                <w:caps/>
              </w:rPr>
            </w:pPr>
            <w:r w:rsidRPr="00B45A0F">
              <w:rPr>
                <w:rFonts w:eastAsia="Calibri" w:cs="Times New Roman"/>
                <w:b/>
                <w:bCs/>
                <w:caps/>
              </w:rPr>
              <w:t xml:space="preserve"> 199</w:t>
            </w:r>
          </w:p>
        </w:tc>
        <w:tc>
          <w:tcPr>
            <w:tcW w:w="1841" w:type="dxa"/>
            <w:vAlign w:val="center"/>
          </w:tcPr>
          <w:p w14:paraId="1E146EBE" w14:textId="61EC4E16" w:rsidR="00F8089C" w:rsidRPr="00B45A0F" w:rsidRDefault="009C1D54" w:rsidP="00F8089C">
            <w:pPr>
              <w:tabs>
                <w:tab w:val="left" w:pos="993"/>
              </w:tabs>
              <w:contextualSpacing/>
              <w:jc w:val="center"/>
              <w:rPr>
                <w:rFonts w:eastAsia="Calibri" w:cs="Times New Roman"/>
                <w:b/>
                <w:bCs/>
                <w:caps/>
              </w:rPr>
            </w:pPr>
            <w:r w:rsidRPr="00B45A0F">
              <w:rPr>
                <w:rFonts w:eastAsia="Calibri" w:cs="Times New Roman"/>
                <w:b/>
                <w:bCs/>
                <w:caps/>
              </w:rPr>
              <w:t>297</w:t>
            </w:r>
          </w:p>
        </w:tc>
      </w:tr>
      <w:tr w:rsidR="00F8089C" w:rsidRPr="00B45A0F" w14:paraId="6F8910E6" w14:textId="77777777" w:rsidTr="00F8089C">
        <w:tc>
          <w:tcPr>
            <w:tcW w:w="4253" w:type="dxa"/>
          </w:tcPr>
          <w:p w14:paraId="5AB23C1C" w14:textId="4B35DD02" w:rsidR="00F8089C" w:rsidRPr="00B45A0F" w:rsidRDefault="00F8089C" w:rsidP="00F8089C">
            <w:pPr>
              <w:tabs>
                <w:tab w:val="left" w:pos="993"/>
              </w:tabs>
              <w:contextualSpacing/>
              <w:jc w:val="both"/>
              <w:rPr>
                <w:rFonts w:eastAsia="Calibri" w:cs="Times New Roman"/>
                <w:b/>
                <w:bCs/>
                <w:caps/>
              </w:rPr>
            </w:pPr>
            <w:r w:rsidRPr="00B45A0F">
              <w:rPr>
                <w:rFonts w:eastAsia="Times New Roman" w:cs="Times New Roman"/>
                <w:b/>
                <w:bCs/>
              </w:rPr>
              <w:t>Darbuotojų skaičius pagal amžiaus grupes</w:t>
            </w:r>
          </w:p>
        </w:tc>
        <w:tc>
          <w:tcPr>
            <w:tcW w:w="1840" w:type="dxa"/>
            <w:vAlign w:val="center"/>
          </w:tcPr>
          <w:p w14:paraId="02B8EF05" w14:textId="77777777" w:rsidR="00F8089C" w:rsidRPr="00B45A0F" w:rsidRDefault="00F8089C" w:rsidP="00F8089C">
            <w:pPr>
              <w:tabs>
                <w:tab w:val="left" w:pos="993"/>
              </w:tabs>
              <w:contextualSpacing/>
              <w:jc w:val="center"/>
              <w:rPr>
                <w:rFonts w:eastAsia="Calibri" w:cs="Times New Roman"/>
                <w:b/>
                <w:bCs/>
                <w:caps/>
              </w:rPr>
            </w:pPr>
          </w:p>
        </w:tc>
        <w:tc>
          <w:tcPr>
            <w:tcW w:w="1841" w:type="dxa"/>
            <w:vAlign w:val="center"/>
          </w:tcPr>
          <w:p w14:paraId="0BB63510" w14:textId="77777777" w:rsidR="00F8089C" w:rsidRPr="00B45A0F" w:rsidRDefault="00F8089C" w:rsidP="00F8089C">
            <w:pPr>
              <w:tabs>
                <w:tab w:val="left" w:pos="993"/>
              </w:tabs>
              <w:contextualSpacing/>
              <w:jc w:val="center"/>
              <w:rPr>
                <w:rFonts w:eastAsia="Calibri" w:cs="Times New Roman"/>
                <w:b/>
                <w:bCs/>
                <w:caps/>
              </w:rPr>
            </w:pPr>
          </w:p>
        </w:tc>
        <w:tc>
          <w:tcPr>
            <w:tcW w:w="1841" w:type="dxa"/>
            <w:vAlign w:val="center"/>
          </w:tcPr>
          <w:p w14:paraId="681E5AAA" w14:textId="77777777" w:rsidR="00F8089C" w:rsidRPr="00B45A0F" w:rsidRDefault="00F8089C" w:rsidP="00F8089C">
            <w:pPr>
              <w:tabs>
                <w:tab w:val="left" w:pos="993"/>
              </w:tabs>
              <w:contextualSpacing/>
              <w:jc w:val="center"/>
              <w:rPr>
                <w:rFonts w:eastAsia="Calibri" w:cs="Times New Roman"/>
                <w:b/>
                <w:bCs/>
                <w:caps/>
              </w:rPr>
            </w:pPr>
          </w:p>
        </w:tc>
      </w:tr>
      <w:tr w:rsidR="00F8089C" w:rsidRPr="00B45A0F" w14:paraId="40AB977D" w14:textId="77777777" w:rsidTr="00F8089C">
        <w:tc>
          <w:tcPr>
            <w:tcW w:w="4253" w:type="dxa"/>
            <w:vAlign w:val="bottom"/>
          </w:tcPr>
          <w:p w14:paraId="785A40B6" w14:textId="0587B8CD" w:rsidR="00F8089C" w:rsidRPr="00B45A0F" w:rsidRDefault="00F8089C" w:rsidP="00F8089C">
            <w:pPr>
              <w:tabs>
                <w:tab w:val="left" w:pos="993"/>
              </w:tabs>
              <w:contextualSpacing/>
              <w:jc w:val="right"/>
              <w:rPr>
                <w:rFonts w:eastAsia="Calibri" w:cs="Times New Roman"/>
                <w:b/>
                <w:bCs/>
                <w:caps/>
              </w:rPr>
            </w:pPr>
            <w:r w:rsidRPr="00B45A0F">
              <w:rPr>
                <w:rFonts w:cs="Times New Roman"/>
                <w:i/>
                <w:iCs/>
                <w:color w:val="000000"/>
              </w:rPr>
              <w:t>Nuo 20 iki 29 m. amžiaus</w:t>
            </w:r>
          </w:p>
        </w:tc>
        <w:tc>
          <w:tcPr>
            <w:tcW w:w="1840" w:type="dxa"/>
            <w:vAlign w:val="center"/>
          </w:tcPr>
          <w:p w14:paraId="39717B61" w14:textId="417C8246" w:rsidR="00F8089C" w:rsidRPr="00B45A0F" w:rsidRDefault="009C1D54" w:rsidP="00F8089C">
            <w:pPr>
              <w:tabs>
                <w:tab w:val="left" w:pos="993"/>
              </w:tabs>
              <w:contextualSpacing/>
              <w:jc w:val="center"/>
              <w:rPr>
                <w:rFonts w:eastAsia="Calibri" w:cs="Times New Roman"/>
                <w:bCs/>
                <w:caps/>
              </w:rPr>
            </w:pPr>
            <w:r w:rsidRPr="00B45A0F">
              <w:rPr>
                <w:rFonts w:eastAsia="Calibri" w:cs="Times New Roman"/>
                <w:bCs/>
                <w:caps/>
              </w:rPr>
              <w:t xml:space="preserve"> 16</w:t>
            </w:r>
          </w:p>
        </w:tc>
        <w:tc>
          <w:tcPr>
            <w:tcW w:w="1841" w:type="dxa"/>
            <w:vAlign w:val="center"/>
          </w:tcPr>
          <w:p w14:paraId="51971C6B" w14:textId="609EA0ED" w:rsidR="00F8089C" w:rsidRPr="00B45A0F" w:rsidRDefault="009C1D54" w:rsidP="00F8089C">
            <w:pPr>
              <w:tabs>
                <w:tab w:val="left" w:pos="993"/>
              </w:tabs>
              <w:contextualSpacing/>
              <w:jc w:val="center"/>
              <w:rPr>
                <w:rFonts w:eastAsia="Calibri" w:cs="Times New Roman"/>
                <w:bCs/>
                <w:caps/>
              </w:rPr>
            </w:pPr>
            <w:r w:rsidRPr="00B45A0F">
              <w:rPr>
                <w:rFonts w:eastAsia="Calibri" w:cs="Times New Roman"/>
                <w:bCs/>
                <w:caps/>
              </w:rPr>
              <w:t xml:space="preserve"> 33</w:t>
            </w:r>
          </w:p>
        </w:tc>
        <w:tc>
          <w:tcPr>
            <w:tcW w:w="1841" w:type="dxa"/>
            <w:vAlign w:val="center"/>
          </w:tcPr>
          <w:p w14:paraId="2D2A0918" w14:textId="40909AB6" w:rsidR="00F8089C" w:rsidRPr="00B45A0F" w:rsidRDefault="009C1D54" w:rsidP="00F8089C">
            <w:pPr>
              <w:tabs>
                <w:tab w:val="left" w:pos="993"/>
              </w:tabs>
              <w:contextualSpacing/>
              <w:jc w:val="center"/>
              <w:rPr>
                <w:rFonts w:eastAsia="Calibri" w:cs="Times New Roman"/>
                <w:bCs/>
                <w:caps/>
              </w:rPr>
            </w:pPr>
            <w:r w:rsidRPr="00B45A0F">
              <w:rPr>
                <w:rFonts w:eastAsia="Calibri" w:cs="Times New Roman"/>
                <w:bCs/>
                <w:caps/>
              </w:rPr>
              <w:t xml:space="preserve"> 49</w:t>
            </w:r>
          </w:p>
        </w:tc>
      </w:tr>
      <w:tr w:rsidR="00F8089C" w:rsidRPr="00B45A0F" w14:paraId="5E5C0C6F" w14:textId="77777777" w:rsidTr="00F8089C">
        <w:tc>
          <w:tcPr>
            <w:tcW w:w="4253" w:type="dxa"/>
            <w:vAlign w:val="bottom"/>
          </w:tcPr>
          <w:p w14:paraId="11DF71FA" w14:textId="3F49070D" w:rsidR="00F8089C" w:rsidRPr="00B45A0F" w:rsidRDefault="00F8089C" w:rsidP="00F8089C">
            <w:pPr>
              <w:tabs>
                <w:tab w:val="left" w:pos="993"/>
              </w:tabs>
              <w:contextualSpacing/>
              <w:jc w:val="right"/>
              <w:rPr>
                <w:rFonts w:eastAsia="Calibri" w:cs="Times New Roman"/>
                <w:b/>
                <w:bCs/>
                <w:caps/>
              </w:rPr>
            </w:pPr>
            <w:r w:rsidRPr="00B45A0F">
              <w:rPr>
                <w:rFonts w:cs="Times New Roman"/>
                <w:i/>
                <w:iCs/>
                <w:color w:val="000000"/>
              </w:rPr>
              <w:t>Nuo 30 iki 39 m. amžiaus</w:t>
            </w:r>
          </w:p>
        </w:tc>
        <w:tc>
          <w:tcPr>
            <w:tcW w:w="1840" w:type="dxa"/>
            <w:vAlign w:val="center"/>
          </w:tcPr>
          <w:p w14:paraId="442435F3" w14:textId="068C0034" w:rsidR="00F8089C" w:rsidRPr="00B45A0F" w:rsidRDefault="009C1D54" w:rsidP="00F8089C">
            <w:pPr>
              <w:tabs>
                <w:tab w:val="left" w:pos="993"/>
              </w:tabs>
              <w:contextualSpacing/>
              <w:jc w:val="center"/>
              <w:rPr>
                <w:rFonts w:eastAsia="Calibri" w:cs="Times New Roman"/>
                <w:bCs/>
                <w:caps/>
              </w:rPr>
            </w:pPr>
            <w:r w:rsidRPr="00B45A0F">
              <w:rPr>
                <w:rFonts w:eastAsia="Calibri" w:cs="Times New Roman"/>
                <w:bCs/>
                <w:caps/>
              </w:rPr>
              <w:t xml:space="preserve"> 34</w:t>
            </w:r>
          </w:p>
        </w:tc>
        <w:tc>
          <w:tcPr>
            <w:tcW w:w="1841" w:type="dxa"/>
            <w:vAlign w:val="center"/>
          </w:tcPr>
          <w:p w14:paraId="3C36729C" w14:textId="43F07453" w:rsidR="00F8089C" w:rsidRPr="00B45A0F" w:rsidRDefault="009C1D54" w:rsidP="00F8089C">
            <w:pPr>
              <w:tabs>
                <w:tab w:val="left" w:pos="993"/>
              </w:tabs>
              <w:contextualSpacing/>
              <w:jc w:val="center"/>
              <w:rPr>
                <w:rFonts w:eastAsia="Calibri" w:cs="Times New Roman"/>
                <w:bCs/>
                <w:caps/>
              </w:rPr>
            </w:pPr>
            <w:r w:rsidRPr="00B45A0F">
              <w:rPr>
                <w:rFonts w:eastAsia="Calibri" w:cs="Times New Roman"/>
                <w:bCs/>
                <w:caps/>
              </w:rPr>
              <w:t xml:space="preserve"> 50</w:t>
            </w:r>
          </w:p>
        </w:tc>
        <w:tc>
          <w:tcPr>
            <w:tcW w:w="1841" w:type="dxa"/>
            <w:vAlign w:val="center"/>
          </w:tcPr>
          <w:p w14:paraId="0FD7A184" w14:textId="7AAB7F26" w:rsidR="00F8089C" w:rsidRPr="00B45A0F" w:rsidRDefault="009C1D54" w:rsidP="00F8089C">
            <w:pPr>
              <w:tabs>
                <w:tab w:val="left" w:pos="993"/>
              </w:tabs>
              <w:contextualSpacing/>
              <w:jc w:val="center"/>
              <w:rPr>
                <w:rFonts w:eastAsia="Calibri" w:cs="Times New Roman"/>
                <w:bCs/>
                <w:caps/>
              </w:rPr>
            </w:pPr>
            <w:r w:rsidRPr="00B45A0F">
              <w:rPr>
                <w:rFonts w:eastAsia="Calibri" w:cs="Times New Roman"/>
                <w:bCs/>
                <w:caps/>
              </w:rPr>
              <w:t xml:space="preserve"> 84</w:t>
            </w:r>
          </w:p>
        </w:tc>
      </w:tr>
      <w:tr w:rsidR="00F8089C" w:rsidRPr="00B45A0F" w14:paraId="0E5D82DD" w14:textId="77777777" w:rsidTr="00F8089C">
        <w:tc>
          <w:tcPr>
            <w:tcW w:w="4253" w:type="dxa"/>
            <w:vAlign w:val="bottom"/>
          </w:tcPr>
          <w:p w14:paraId="0C55E31B" w14:textId="75E739FF" w:rsidR="00F8089C" w:rsidRPr="00B45A0F" w:rsidRDefault="00F8089C" w:rsidP="00F8089C">
            <w:pPr>
              <w:tabs>
                <w:tab w:val="left" w:pos="993"/>
              </w:tabs>
              <w:contextualSpacing/>
              <w:jc w:val="right"/>
              <w:rPr>
                <w:rFonts w:eastAsia="Calibri" w:cs="Times New Roman"/>
                <w:b/>
                <w:bCs/>
                <w:caps/>
              </w:rPr>
            </w:pPr>
            <w:r w:rsidRPr="00B45A0F">
              <w:rPr>
                <w:rFonts w:cs="Times New Roman"/>
                <w:i/>
                <w:iCs/>
                <w:color w:val="000000"/>
              </w:rPr>
              <w:t>Nuo 40 iki 49 m. amžiaus</w:t>
            </w:r>
          </w:p>
        </w:tc>
        <w:tc>
          <w:tcPr>
            <w:tcW w:w="1840" w:type="dxa"/>
            <w:vAlign w:val="center"/>
          </w:tcPr>
          <w:p w14:paraId="55F6420C" w14:textId="2039BD55" w:rsidR="00F8089C" w:rsidRPr="00B45A0F" w:rsidRDefault="009C1D54" w:rsidP="00F8089C">
            <w:pPr>
              <w:tabs>
                <w:tab w:val="left" w:pos="993"/>
              </w:tabs>
              <w:contextualSpacing/>
              <w:jc w:val="center"/>
              <w:rPr>
                <w:rFonts w:eastAsia="Calibri" w:cs="Times New Roman"/>
                <w:bCs/>
                <w:caps/>
              </w:rPr>
            </w:pPr>
            <w:r w:rsidRPr="00B45A0F">
              <w:rPr>
                <w:rFonts w:eastAsia="Calibri" w:cs="Times New Roman"/>
                <w:bCs/>
                <w:caps/>
              </w:rPr>
              <w:t xml:space="preserve"> 32</w:t>
            </w:r>
          </w:p>
        </w:tc>
        <w:tc>
          <w:tcPr>
            <w:tcW w:w="1841" w:type="dxa"/>
            <w:vAlign w:val="center"/>
          </w:tcPr>
          <w:p w14:paraId="6350ABE3" w14:textId="62212857" w:rsidR="00F8089C" w:rsidRPr="00B45A0F" w:rsidRDefault="009C1D54" w:rsidP="00F8089C">
            <w:pPr>
              <w:tabs>
                <w:tab w:val="left" w:pos="993"/>
              </w:tabs>
              <w:contextualSpacing/>
              <w:jc w:val="center"/>
              <w:rPr>
                <w:rFonts w:eastAsia="Calibri" w:cs="Times New Roman"/>
                <w:bCs/>
                <w:caps/>
              </w:rPr>
            </w:pPr>
            <w:r w:rsidRPr="00B45A0F">
              <w:rPr>
                <w:rFonts w:eastAsia="Calibri" w:cs="Times New Roman"/>
                <w:bCs/>
                <w:caps/>
              </w:rPr>
              <w:t xml:space="preserve"> 43</w:t>
            </w:r>
          </w:p>
        </w:tc>
        <w:tc>
          <w:tcPr>
            <w:tcW w:w="1841" w:type="dxa"/>
            <w:vAlign w:val="center"/>
          </w:tcPr>
          <w:p w14:paraId="28DF0207" w14:textId="78FE55B0" w:rsidR="00F8089C" w:rsidRPr="00B45A0F" w:rsidRDefault="00C27F60" w:rsidP="00F8089C">
            <w:pPr>
              <w:tabs>
                <w:tab w:val="left" w:pos="993"/>
              </w:tabs>
              <w:contextualSpacing/>
              <w:jc w:val="center"/>
              <w:rPr>
                <w:rFonts w:eastAsia="Calibri" w:cs="Times New Roman"/>
                <w:bCs/>
                <w:caps/>
              </w:rPr>
            </w:pPr>
            <w:r w:rsidRPr="00B45A0F">
              <w:rPr>
                <w:rFonts w:eastAsia="Calibri" w:cs="Times New Roman"/>
                <w:bCs/>
                <w:caps/>
              </w:rPr>
              <w:t>75</w:t>
            </w:r>
            <w:r w:rsidR="009C1D54" w:rsidRPr="00B45A0F">
              <w:rPr>
                <w:rFonts w:eastAsia="Calibri" w:cs="Times New Roman"/>
                <w:bCs/>
                <w:caps/>
              </w:rPr>
              <w:t xml:space="preserve"> </w:t>
            </w:r>
          </w:p>
        </w:tc>
      </w:tr>
      <w:tr w:rsidR="00F8089C" w:rsidRPr="00B45A0F" w14:paraId="630A6EAB" w14:textId="77777777" w:rsidTr="00F8089C">
        <w:tc>
          <w:tcPr>
            <w:tcW w:w="4253" w:type="dxa"/>
            <w:vAlign w:val="bottom"/>
          </w:tcPr>
          <w:p w14:paraId="3472143B" w14:textId="66805C6F" w:rsidR="00F8089C" w:rsidRPr="00B45A0F" w:rsidRDefault="00F8089C" w:rsidP="00F8089C">
            <w:pPr>
              <w:tabs>
                <w:tab w:val="left" w:pos="993"/>
              </w:tabs>
              <w:contextualSpacing/>
              <w:jc w:val="right"/>
              <w:rPr>
                <w:rFonts w:eastAsia="Calibri" w:cs="Times New Roman"/>
                <w:b/>
                <w:bCs/>
                <w:caps/>
              </w:rPr>
            </w:pPr>
            <w:r w:rsidRPr="00B45A0F">
              <w:rPr>
                <w:rFonts w:cs="Times New Roman"/>
                <w:i/>
                <w:iCs/>
                <w:color w:val="000000"/>
              </w:rPr>
              <w:t>Nuo 50 iki 59 m. amžiaus</w:t>
            </w:r>
          </w:p>
        </w:tc>
        <w:tc>
          <w:tcPr>
            <w:tcW w:w="1840" w:type="dxa"/>
            <w:vAlign w:val="center"/>
          </w:tcPr>
          <w:p w14:paraId="177EDAE7" w14:textId="2D156FDE" w:rsidR="00F8089C" w:rsidRPr="00B45A0F" w:rsidRDefault="009C1D54" w:rsidP="00F8089C">
            <w:pPr>
              <w:tabs>
                <w:tab w:val="left" w:pos="993"/>
              </w:tabs>
              <w:contextualSpacing/>
              <w:jc w:val="center"/>
              <w:rPr>
                <w:rFonts w:eastAsia="Calibri" w:cs="Times New Roman"/>
                <w:bCs/>
                <w:caps/>
              </w:rPr>
            </w:pPr>
            <w:r w:rsidRPr="00B45A0F">
              <w:rPr>
                <w:rFonts w:eastAsia="Calibri" w:cs="Times New Roman"/>
                <w:bCs/>
                <w:caps/>
              </w:rPr>
              <w:t xml:space="preserve"> 10</w:t>
            </w:r>
          </w:p>
        </w:tc>
        <w:tc>
          <w:tcPr>
            <w:tcW w:w="1841" w:type="dxa"/>
            <w:vAlign w:val="center"/>
          </w:tcPr>
          <w:p w14:paraId="78A07D9F" w14:textId="2A715E75" w:rsidR="00F8089C" w:rsidRPr="00B45A0F" w:rsidRDefault="009C1D54" w:rsidP="00F8089C">
            <w:pPr>
              <w:tabs>
                <w:tab w:val="left" w:pos="993"/>
              </w:tabs>
              <w:contextualSpacing/>
              <w:jc w:val="center"/>
              <w:rPr>
                <w:rFonts w:eastAsia="Calibri" w:cs="Times New Roman"/>
                <w:bCs/>
                <w:caps/>
              </w:rPr>
            </w:pPr>
            <w:r w:rsidRPr="00B45A0F">
              <w:rPr>
                <w:rFonts w:eastAsia="Calibri" w:cs="Times New Roman"/>
                <w:bCs/>
                <w:caps/>
              </w:rPr>
              <w:t xml:space="preserve"> 47</w:t>
            </w:r>
          </w:p>
        </w:tc>
        <w:tc>
          <w:tcPr>
            <w:tcW w:w="1841" w:type="dxa"/>
            <w:vAlign w:val="center"/>
          </w:tcPr>
          <w:p w14:paraId="40003552" w14:textId="5A417AEE" w:rsidR="00F8089C" w:rsidRPr="00B45A0F" w:rsidRDefault="009C1D54" w:rsidP="00F8089C">
            <w:pPr>
              <w:tabs>
                <w:tab w:val="left" w:pos="993"/>
              </w:tabs>
              <w:contextualSpacing/>
              <w:jc w:val="center"/>
              <w:rPr>
                <w:rFonts w:eastAsia="Calibri" w:cs="Times New Roman"/>
                <w:bCs/>
                <w:caps/>
              </w:rPr>
            </w:pPr>
            <w:r w:rsidRPr="00B45A0F">
              <w:rPr>
                <w:rFonts w:eastAsia="Calibri" w:cs="Times New Roman"/>
                <w:bCs/>
                <w:caps/>
              </w:rPr>
              <w:t xml:space="preserve"> 57</w:t>
            </w:r>
          </w:p>
        </w:tc>
      </w:tr>
      <w:tr w:rsidR="00F8089C" w:rsidRPr="00B45A0F" w14:paraId="5BD65F84" w14:textId="77777777" w:rsidTr="00F8089C">
        <w:tc>
          <w:tcPr>
            <w:tcW w:w="4253" w:type="dxa"/>
            <w:vAlign w:val="bottom"/>
          </w:tcPr>
          <w:p w14:paraId="224474D5" w14:textId="5A041488" w:rsidR="00F8089C" w:rsidRPr="00B45A0F" w:rsidRDefault="00F8089C" w:rsidP="00F8089C">
            <w:pPr>
              <w:tabs>
                <w:tab w:val="left" w:pos="993"/>
              </w:tabs>
              <w:contextualSpacing/>
              <w:jc w:val="right"/>
              <w:rPr>
                <w:rFonts w:eastAsia="Calibri" w:cs="Times New Roman"/>
                <w:b/>
                <w:bCs/>
                <w:caps/>
              </w:rPr>
            </w:pPr>
            <w:r w:rsidRPr="00B45A0F">
              <w:rPr>
                <w:rFonts w:cs="Times New Roman"/>
                <w:i/>
                <w:iCs/>
                <w:color w:val="000000"/>
              </w:rPr>
              <w:t xml:space="preserve">Nuo 60 </w:t>
            </w:r>
            <w:r w:rsidR="00C27F60" w:rsidRPr="00B45A0F">
              <w:rPr>
                <w:rFonts w:cs="Times New Roman"/>
                <w:i/>
                <w:iCs/>
                <w:color w:val="000000"/>
              </w:rPr>
              <w:t>ir daugiau</w:t>
            </w:r>
          </w:p>
        </w:tc>
        <w:tc>
          <w:tcPr>
            <w:tcW w:w="1840" w:type="dxa"/>
            <w:vAlign w:val="center"/>
          </w:tcPr>
          <w:p w14:paraId="3742D9A2" w14:textId="05F4D7A2" w:rsidR="00F8089C" w:rsidRPr="00B45A0F" w:rsidRDefault="00C27F60" w:rsidP="00F8089C">
            <w:pPr>
              <w:tabs>
                <w:tab w:val="left" w:pos="993"/>
              </w:tabs>
              <w:contextualSpacing/>
              <w:jc w:val="center"/>
              <w:rPr>
                <w:rFonts w:eastAsia="Calibri" w:cs="Times New Roman"/>
                <w:bCs/>
                <w:caps/>
              </w:rPr>
            </w:pPr>
            <w:r w:rsidRPr="00B45A0F">
              <w:rPr>
                <w:rFonts w:eastAsia="Calibri" w:cs="Times New Roman"/>
                <w:bCs/>
                <w:caps/>
              </w:rPr>
              <w:t>6</w:t>
            </w:r>
          </w:p>
        </w:tc>
        <w:tc>
          <w:tcPr>
            <w:tcW w:w="1841" w:type="dxa"/>
            <w:vAlign w:val="center"/>
          </w:tcPr>
          <w:p w14:paraId="1AA3F5EB" w14:textId="1D15E0CB" w:rsidR="00F8089C" w:rsidRPr="00B45A0F" w:rsidRDefault="009C1D54" w:rsidP="00F8089C">
            <w:pPr>
              <w:tabs>
                <w:tab w:val="left" w:pos="993"/>
              </w:tabs>
              <w:contextualSpacing/>
              <w:jc w:val="center"/>
              <w:rPr>
                <w:rFonts w:eastAsia="Calibri" w:cs="Times New Roman"/>
                <w:bCs/>
                <w:caps/>
              </w:rPr>
            </w:pPr>
            <w:r w:rsidRPr="00B45A0F">
              <w:rPr>
                <w:rFonts w:eastAsia="Calibri" w:cs="Times New Roman"/>
                <w:bCs/>
                <w:caps/>
              </w:rPr>
              <w:t xml:space="preserve"> 26</w:t>
            </w:r>
          </w:p>
        </w:tc>
        <w:tc>
          <w:tcPr>
            <w:tcW w:w="1841" w:type="dxa"/>
            <w:vAlign w:val="center"/>
          </w:tcPr>
          <w:p w14:paraId="1F1DF896" w14:textId="6B5D8789" w:rsidR="00F8089C" w:rsidRPr="00B45A0F" w:rsidRDefault="009C1D54" w:rsidP="00F8089C">
            <w:pPr>
              <w:tabs>
                <w:tab w:val="left" w:pos="993"/>
              </w:tabs>
              <w:contextualSpacing/>
              <w:jc w:val="center"/>
              <w:rPr>
                <w:rFonts w:eastAsia="Calibri" w:cs="Times New Roman"/>
                <w:bCs/>
                <w:caps/>
              </w:rPr>
            </w:pPr>
            <w:r w:rsidRPr="00B45A0F">
              <w:rPr>
                <w:rFonts w:eastAsia="Calibri" w:cs="Times New Roman"/>
                <w:bCs/>
                <w:caps/>
              </w:rPr>
              <w:t xml:space="preserve"> 32</w:t>
            </w:r>
          </w:p>
        </w:tc>
      </w:tr>
      <w:tr w:rsidR="00F8089C" w:rsidRPr="00B45A0F" w14:paraId="7695F4A6" w14:textId="77777777" w:rsidTr="00F8089C">
        <w:tc>
          <w:tcPr>
            <w:tcW w:w="4253" w:type="dxa"/>
            <w:vAlign w:val="bottom"/>
          </w:tcPr>
          <w:p w14:paraId="29155223" w14:textId="6E0877D0" w:rsidR="00F8089C" w:rsidRPr="00B45A0F" w:rsidRDefault="00F8089C" w:rsidP="00F8089C">
            <w:pPr>
              <w:tabs>
                <w:tab w:val="left" w:pos="993"/>
              </w:tabs>
              <w:contextualSpacing/>
              <w:jc w:val="both"/>
              <w:rPr>
                <w:rFonts w:eastAsia="Calibri" w:cs="Times New Roman"/>
                <w:b/>
                <w:bCs/>
                <w:caps/>
              </w:rPr>
            </w:pPr>
            <w:r w:rsidRPr="00B45A0F">
              <w:rPr>
                <w:rFonts w:cs="Times New Roman"/>
                <w:b/>
                <w:color w:val="000000"/>
              </w:rPr>
              <w:t>Bendras amžiaus vidurkis</w:t>
            </w:r>
          </w:p>
        </w:tc>
        <w:tc>
          <w:tcPr>
            <w:tcW w:w="1840" w:type="dxa"/>
            <w:vAlign w:val="center"/>
          </w:tcPr>
          <w:p w14:paraId="31FCC987" w14:textId="7E259105" w:rsidR="00F8089C" w:rsidRPr="00B45A0F" w:rsidRDefault="009C1D54" w:rsidP="009C1D54">
            <w:pPr>
              <w:tabs>
                <w:tab w:val="left" w:pos="993"/>
              </w:tabs>
              <w:contextualSpacing/>
              <w:jc w:val="center"/>
              <w:rPr>
                <w:rFonts w:eastAsia="Calibri" w:cs="Times New Roman"/>
                <w:b/>
                <w:bCs/>
                <w:caps/>
              </w:rPr>
            </w:pPr>
            <w:r w:rsidRPr="00B45A0F">
              <w:rPr>
                <w:rFonts w:eastAsia="Calibri" w:cs="Times New Roman"/>
                <w:b/>
                <w:bCs/>
                <w:caps/>
              </w:rPr>
              <w:t xml:space="preserve"> 39,68</w:t>
            </w:r>
          </w:p>
        </w:tc>
        <w:tc>
          <w:tcPr>
            <w:tcW w:w="1841" w:type="dxa"/>
            <w:vAlign w:val="center"/>
          </w:tcPr>
          <w:p w14:paraId="49CC1E74" w14:textId="1EBE69A7" w:rsidR="00F8089C" w:rsidRPr="00B45A0F" w:rsidRDefault="001B4595" w:rsidP="00F8089C">
            <w:pPr>
              <w:tabs>
                <w:tab w:val="left" w:pos="993"/>
              </w:tabs>
              <w:contextualSpacing/>
              <w:jc w:val="center"/>
              <w:rPr>
                <w:rFonts w:eastAsia="Calibri" w:cs="Times New Roman"/>
                <w:b/>
                <w:bCs/>
                <w:caps/>
              </w:rPr>
            </w:pPr>
            <w:r>
              <w:rPr>
                <w:rFonts w:eastAsia="Calibri" w:cs="Times New Roman"/>
                <w:b/>
                <w:bCs/>
                <w:caps/>
              </w:rPr>
              <w:t xml:space="preserve"> 43,97</w:t>
            </w:r>
          </w:p>
        </w:tc>
        <w:tc>
          <w:tcPr>
            <w:tcW w:w="1841" w:type="dxa"/>
            <w:vAlign w:val="center"/>
          </w:tcPr>
          <w:p w14:paraId="36B91CE3" w14:textId="7079E62A" w:rsidR="00F8089C" w:rsidRPr="00B45A0F" w:rsidRDefault="009C1D54" w:rsidP="00F8089C">
            <w:pPr>
              <w:tabs>
                <w:tab w:val="left" w:pos="993"/>
              </w:tabs>
              <w:contextualSpacing/>
              <w:jc w:val="center"/>
              <w:rPr>
                <w:rFonts w:eastAsia="Calibri" w:cs="Times New Roman"/>
                <w:b/>
                <w:bCs/>
                <w:caps/>
              </w:rPr>
            </w:pPr>
            <w:r w:rsidRPr="00B45A0F">
              <w:rPr>
                <w:rFonts w:eastAsia="Calibri" w:cs="Times New Roman"/>
                <w:b/>
                <w:bCs/>
                <w:caps/>
              </w:rPr>
              <w:t xml:space="preserve"> 42,55</w:t>
            </w:r>
          </w:p>
        </w:tc>
      </w:tr>
    </w:tbl>
    <w:p w14:paraId="5AB0AFEA" w14:textId="7CA18AC0" w:rsidR="0089116A" w:rsidRPr="00B45A0F" w:rsidRDefault="0089116A" w:rsidP="0099279D">
      <w:pPr>
        <w:tabs>
          <w:tab w:val="left" w:pos="993"/>
        </w:tabs>
        <w:spacing w:after="0" w:line="240" w:lineRule="auto"/>
        <w:ind w:left="567"/>
        <w:contextualSpacing/>
        <w:jc w:val="both"/>
        <w:rPr>
          <w:rFonts w:eastAsia="Calibri" w:cs="Times New Roman"/>
          <w:b/>
          <w:bCs/>
          <w:caps/>
        </w:rPr>
      </w:pPr>
    </w:p>
    <w:p w14:paraId="5C54EEEB" w14:textId="77777777" w:rsidR="0089116A" w:rsidRPr="00B45A0F" w:rsidRDefault="0089116A">
      <w:pPr>
        <w:rPr>
          <w:rFonts w:eastAsia="Calibri" w:cs="Times New Roman"/>
          <w:b/>
          <w:bCs/>
          <w:caps/>
        </w:rPr>
      </w:pPr>
      <w:r w:rsidRPr="00B45A0F">
        <w:rPr>
          <w:rFonts w:eastAsia="Calibri" w:cs="Times New Roman"/>
          <w:b/>
          <w:bCs/>
          <w:caps/>
        </w:rPr>
        <w:br w:type="page"/>
      </w:r>
    </w:p>
    <w:p w14:paraId="22D213E8" w14:textId="7231C81E" w:rsidR="0099279D" w:rsidRPr="00B45A0F" w:rsidRDefault="0099279D" w:rsidP="0099279D">
      <w:pPr>
        <w:tabs>
          <w:tab w:val="left" w:pos="993"/>
        </w:tabs>
        <w:spacing w:after="0" w:line="240" w:lineRule="auto"/>
        <w:ind w:left="567"/>
        <w:contextualSpacing/>
        <w:jc w:val="both"/>
        <w:rPr>
          <w:rFonts w:eastAsia="Calibri" w:cs="Times New Roman"/>
          <w:b/>
          <w:bCs/>
          <w:caps/>
        </w:rPr>
      </w:pPr>
    </w:p>
    <w:p w14:paraId="305012A1" w14:textId="77777777" w:rsidR="00163C62" w:rsidRPr="00B45A0F" w:rsidRDefault="00163C62" w:rsidP="00163C62">
      <w:pPr>
        <w:numPr>
          <w:ilvl w:val="0"/>
          <w:numId w:val="2"/>
        </w:numPr>
        <w:tabs>
          <w:tab w:val="left" w:pos="993"/>
        </w:tabs>
        <w:spacing w:after="0" w:line="240" w:lineRule="auto"/>
        <w:ind w:left="0" w:firstLine="567"/>
        <w:contextualSpacing/>
        <w:jc w:val="both"/>
        <w:rPr>
          <w:rFonts w:eastAsia="Calibri" w:cs="Times New Roman"/>
          <w:b/>
          <w:bCs/>
          <w:caps/>
        </w:rPr>
      </w:pPr>
      <w:r w:rsidRPr="00B45A0F">
        <w:rPr>
          <w:rFonts w:eastAsia="Calibri" w:cs="Times New Roman"/>
          <w:b/>
          <w:bCs/>
          <w:caps/>
        </w:rPr>
        <w:t>DRAUDIMO SĄLYGOS</w:t>
      </w:r>
    </w:p>
    <w:p w14:paraId="24FC9377" w14:textId="77777777" w:rsidR="001D6845" w:rsidRPr="00B45A0F" w:rsidRDefault="001D6845" w:rsidP="001D6845">
      <w:pPr>
        <w:tabs>
          <w:tab w:val="left" w:pos="993"/>
        </w:tabs>
        <w:spacing w:after="0" w:line="240" w:lineRule="auto"/>
        <w:ind w:left="1134"/>
        <w:contextualSpacing/>
        <w:jc w:val="both"/>
        <w:rPr>
          <w:rFonts w:eastAsia="Calibri" w:cs="Times New Roman"/>
          <w:b/>
          <w:bCs/>
          <w:caps/>
        </w:rPr>
      </w:pPr>
    </w:p>
    <w:p w14:paraId="79EE0F4E" w14:textId="4C63B3B6" w:rsidR="0089116A" w:rsidRPr="00B45A0F" w:rsidRDefault="0089116A" w:rsidP="005A52DD">
      <w:pPr>
        <w:numPr>
          <w:ilvl w:val="1"/>
          <w:numId w:val="2"/>
        </w:numPr>
        <w:tabs>
          <w:tab w:val="left" w:pos="993"/>
        </w:tabs>
        <w:spacing w:after="0" w:line="240" w:lineRule="auto"/>
        <w:ind w:left="567" w:firstLine="567"/>
        <w:contextualSpacing/>
        <w:jc w:val="both"/>
        <w:rPr>
          <w:rFonts w:eastAsia="Calibri" w:cs="Times New Roman"/>
          <w:b/>
          <w:bCs/>
          <w:caps/>
        </w:rPr>
      </w:pPr>
      <w:r w:rsidRPr="00B45A0F">
        <w:rPr>
          <w:rFonts w:eastAsia="Calibri" w:cs="Times New Roman"/>
        </w:rPr>
        <w:t>Kiekvienas Apdraustasis bus apdraustas vienu iš žemiau nurodytų vari</w:t>
      </w:r>
      <w:r w:rsidR="00240B5C" w:rsidRPr="00B45A0F">
        <w:rPr>
          <w:rFonts w:eastAsia="Calibri" w:cs="Times New Roman"/>
        </w:rPr>
        <w:t>an</w:t>
      </w:r>
      <w:r w:rsidRPr="00B45A0F">
        <w:rPr>
          <w:rFonts w:eastAsia="Calibri" w:cs="Times New Roman"/>
        </w:rPr>
        <w:t>tų.</w:t>
      </w:r>
    </w:p>
    <w:p w14:paraId="08B20823" w14:textId="30E33A3D" w:rsidR="001D6845" w:rsidRPr="00B45A0F" w:rsidRDefault="006E619E" w:rsidP="005A52DD">
      <w:pPr>
        <w:numPr>
          <w:ilvl w:val="1"/>
          <w:numId w:val="2"/>
        </w:numPr>
        <w:tabs>
          <w:tab w:val="left" w:pos="993"/>
        </w:tabs>
        <w:spacing w:after="0" w:line="240" w:lineRule="auto"/>
        <w:ind w:left="567" w:firstLine="567"/>
        <w:contextualSpacing/>
        <w:jc w:val="both"/>
        <w:rPr>
          <w:rFonts w:eastAsia="Calibri" w:cs="Times New Roman"/>
          <w:b/>
          <w:bCs/>
          <w:caps/>
        </w:rPr>
      </w:pPr>
      <w:r w:rsidRPr="00B45A0F">
        <w:rPr>
          <w:rFonts w:eastAsia="Calibri" w:cs="Times New Roman"/>
        </w:rPr>
        <w:t>Ž</w:t>
      </w:r>
      <w:r w:rsidR="001D6845" w:rsidRPr="00B45A0F">
        <w:rPr>
          <w:rFonts w:eastAsia="Calibri" w:cs="Times New Roman"/>
        </w:rPr>
        <w:t>emiau pateikti draudimo sumų limitai suteikiami visiems apdraustiesiems, kuriems draudimo apsauga įsigalios nuo sutarties pasirašymo dienos</w:t>
      </w:r>
      <w:r w:rsidR="00755B54" w:rsidRPr="00B45A0F">
        <w:rPr>
          <w:rStyle w:val="FootnoteReference"/>
          <w:rFonts w:eastAsia="Calibri" w:cs="Times New Roman"/>
        </w:rPr>
        <w:footnoteReference w:id="2"/>
      </w:r>
      <w:r w:rsidR="001D6845" w:rsidRPr="00B45A0F">
        <w:rPr>
          <w:rFonts w:eastAsia="Calibri" w:cs="Times New Roman"/>
        </w:rPr>
        <w:t>.</w:t>
      </w:r>
    </w:p>
    <w:tbl>
      <w:tblPr>
        <w:tblW w:w="9913" w:type="dxa"/>
        <w:tblLayout w:type="fixed"/>
        <w:tblCellMar>
          <w:left w:w="0" w:type="dxa"/>
          <w:right w:w="0" w:type="dxa"/>
        </w:tblCellMar>
        <w:tblLook w:val="04A0" w:firstRow="1" w:lastRow="0" w:firstColumn="1" w:lastColumn="0" w:noHBand="0" w:noVBand="1"/>
      </w:tblPr>
      <w:tblGrid>
        <w:gridCol w:w="841"/>
        <w:gridCol w:w="2835"/>
        <w:gridCol w:w="1559"/>
        <w:gridCol w:w="1701"/>
        <w:gridCol w:w="1559"/>
        <w:gridCol w:w="1418"/>
      </w:tblGrid>
      <w:tr w:rsidR="00C93E3B" w:rsidRPr="00B45A0F" w14:paraId="305012A4" w14:textId="77777777" w:rsidTr="00C93E3B">
        <w:tc>
          <w:tcPr>
            <w:tcW w:w="841" w:type="dxa"/>
            <w:tcBorders>
              <w:top w:val="single" w:sz="8" w:space="0" w:color="auto"/>
              <w:left w:val="single" w:sz="8" w:space="0" w:color="auto"/>
              <w:bottom w:val="single" w:sz="8" w:space="0" w:color="auto"/>
              <w:right w:val="single" w:sz="8" w:space="0" w:color="auto"/>
            </w:tcBorders>
            <w:shd w:val="clear" w:color="auto" w:fill="C6D9F1" w:themeFill="text2" w:themeFillTint="33"/>
            <w:vAlign w:val="center"/>
          </w:tcPr>
          <w:p w14:paraId="1288A4D7" w14:textId="2D60B2BE" w:rsidR="00C93E3B" w:rsidRPr="00B45A0F" w:rsidRDefault="00C93E3B" w:rsidP="00C93E3B">
            <w:pPr>
              <w:jc w:val="center"/>
              <w:rPr>
                <w:rFonts w:eastAsia="Times New Roman" w:cs="Times New Roman"/>
                <w:b/>
                <w:bCs/>
              </w:rPr>
            </w:pPr>
            <w:r w:rsidRPr="00B45A0F">
              <w:rPr>
                <w:rFonts w:eastAsia="Times New Roman" w:cs="Times New Roman"/>
                <w:b/>
                <w:bCs/>
              </w:rPr>
              <w:t>Eil. Nr.</w:t>
            </w:r>
          </w:p>
        </w:tc>
        <w:tc>
          <w:tcPr>
            <w:tcW w:w="2835" w:type="dxa"/>
            <w:tcBorders>
              <w:top w:val="single" w:sz="8" w:space="0" w:color="auto"/>
              <w:left w:val="single" w:sz="8" w:space="0" w:color="auto"/>
              <w:bottom w:val="single" w:sz="8" w:space="0" w:color="auto"/>
              <w:right w:val="single" w:sz="8" w:space="0" w:color="auto"/>
            </w:tcBorders>
            <w:shd w:val="clear" w:color="auto" w:fill="C6D9F1" w:themeFill="text2" w:themeFillTint="33"/>
            <w:tcMar>
              <w:top w:w="0" w:type="dxa"/>
              <w:left w:w="108" w:type="dxa"/>
              <w:bottom w:w="0" w:type="dxa"/>
              <w:right w:w="108" w:type="dxa"/>
            </w:tcMar>
            <w:vAlign w:val="center"/>
            <w:hideMark/>
          </w:tcPr>
          <w:p w14:paraId="305012A2" w14:textId="13B7F041" w:rsidR="00C93E3B" w:rsidRPr="00B45A0F" w:rsidRDefault="00C93E3B" w:rsidP="007B5066">
            <w:pPr>
              <w:jc w:val="center"/>
              <w:rPr>
                <w:rFonts w:eastAsia="Times New Roman" w:cs="Times New Roman"/>
                <w:b/>
                <w:bCs/>
              </w:rPr>
            </w:pPr>
            <w:r w:rsidRPr="00B45A0F">
              <w:rPr>
                <w:rFonts w:eastAsia="Times New Roman" w:cs="Times New Roman"/>
                <w:b/>
                <w:bCs/>
              </w:rPr>
              <w:t>Paslauga</w:t>
            </w:r>
          </w:p>
        </w:tc>
        <w:tc>
          <w:tcPr>
            <w:tcW w:w="6237" w:type="dxa"/>
            <w:gridSpan w:val="4"/>
            <w:tcBorders>
              <w:top w:val="single" w:sz="8" w:space="0" w:color="auto"/>
              <w:left w:val="nil"/>
              <w:bottom w:val="single" w:sz="8" w:space="0" w:color="auto"/>
              <w:right w:val="single" w:sz="8" w:space="0" w:color="auto"/>
            </w:tcBorders>
            <w:shd w:val="clear" w:color="auto" w:fill="C6D9F1" w:themeFill="text2" w:themeFillTint="33"/>
            <w:tcMar>
              <w:top w:w="0" w:type="dxa"/>
              <w:left w:w="108" w:type="dxa"/>
              <w:bottom w:w="0" w:type="dxa"/>
              <w:right w:w="108" w:type="dxa"/>
            </w:tcMar>
            <w:vAlign w:val="center"/>
            <w:hideMark/>
          </w:tcPr>
          <w:p w14:paraId="305012A3" w14:textId="77777777" w:rsidR="00C93E3B" w:rsidRPr="00B45A0F" w:rsidRDefault="00C93E3B" w:rsidP="007B5066">
            <w:pPr>
              <w:jc w:val="center"/>
              <w:rPr>
                <w:rFonts w:eastAsia="Times New Roman" w:cs="Times New Roman"/>
                <w:b/>
                <w:bCs/>
              </w:rPr>
            </w:pPr>
            <w:r w:rsidRPr="00B45A0F">
              <w:rPr>
                <w:rFonts w:eastAsia="Times New Roman" w:cs="Times New Roman"/>
                <w:b/>
                <w:bCs/>
              </w:rPr>
              <w:t>Draudimo suma ir kompensuojama dalis</w:t>
            </w:r>
          </w:p>
        </w:tc>
      </w:tr>
      <w:tr w:rsidR="00C93E3B" w:rsidRPr="00B45A0F" w14:paraId="2B44A70A" w14:textId="77777777" w:rsidTr="00C93E3B">
        <w:trPr>
          <w:trHeight w:val="689"/>
        </w:trPr>
        <w:tc>
          <w:tcPr>
            <w:tcW w:w="841" w:type="dxa"/>
            <w:tcBorders>
              <w:top w:val="nil"/>
              <w:left w:val="single" w:sz="8" w:space="0" w:color="auto"/>
              <w:bottom w:val="single" w:sz="8" w:space="0" w:color="auto"/>
              <w:right w:val="single" w:sz="8" w:space="0" w:color="auto"/>
            </w:tcBorders>
            <w:shd w:val="clear" w:color="auto" w:fill="C6D9F1" w:themeFill="text2" w:themeFillTint="33"/>
            <w:vAlign w:val="center"/>
          </w:tcPr>
          <w:p w14:paraId="6EF2B177" w14:textId="77777777" w:rsidR="00C93E3B" w:rsidRPr="00B45A0F" w:rsidRDefault="00C93E3B" w:rsidP="00C93E3B">
            <w:pPr>
              <w:jc w:val="center"/>
              <w:rPr>
                <w:rFonts w:eastAsia="Times New Roman" w:cs="Times New Roman"/>
                <w:b/>
                <w:bCs/>
              </w:rPr>
            </w:pPr>
          </w:p>
        </w:tc>
        <w:tc>
          <w:tcPr>
            <w:tcW w:w="2835" w:type="dxa"/>
            <w:tcBorders>
              <w:top w:val="nil"/>
              <w:left w:val="single" w:sz="8" w:space="0" w:color="auto"/>
              <w:bottom w:val="single" w:sz="8" w:space="0" w:color="auto"/>
              <w:right w:val="single" w:sz="8" w:space="0" w:color="auto"/>
            </w:tcBorders>
            <w:shd w:val="clear" w:color="auto" w:fill="C6D9F1" w:themeFill="text2" w:themeFillTint="33"/>
            <w:tcMar>
              <w:top w:w="0" w:type="dxa"/>
              <w:left w:w="108" w:type="dxa"/>
              <w:bottom w:w="0" w:type="dxa"/>
              <w:right w:w="108" w:type="dxa"/>
            </w:tcMar>
            <w:vAlign w:val="center"/>
          </w:tcPr>
          <w:p w14:paraId="0EC287F1" w14:textId="1F287A90" w:rsidR="00C93E3B" w:rsidRPr="00B45A0F" w:rsidRDefault="00C93E3B" w:rsidP="00163C62">
            <w:pPr>
              <w:rPr>
                <w:rFonts w:eastAsia="Times New Roman" w:cs="Times New Roman"/>
                <w:b/>
                <w:bCs/>
              </w:rPr>
            </w:pPr>
            <w:r w:rsidRPr="00B45A0F">
              <w:rPr>
                <w:rFonts w:eastAsia="Times New Roman" w:cs="Times New Roman"/>
                <w:b/>
                <w:bCs/>
              </w:rPr>
              <w:t>Variantas</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tcPr>
          <w:p w14:paraId="76E6AC93" w14:textId="77777777" w:rsidR="00C93E3B" w:rsidRPr="00B45A0F" w:rsidRDefault="00C93E3B" w:rsidP="00163C62">
            <w:pPr>
              <w:jc w:val="center"/>
              <w:rPr>
                <w:rFonts w:eastAsia="Times New Roman" w:cs="Times New Roman"/>
              </w:rPr>
            </w:pPr>
            <w:r w:rsidRPr="00B45A0F">
              <w:rPr>
                <w:rFonts w:eastAsia="Times New Roman" w:cs="Times New Roman"/>
              </w:rPr>
              <w:t>I variantas</w:t>
            </w:r>
          </w:p>
        </w:tc>
        <w:tc>
          <w:tcPr>
            <w:tcW w:w="1701" w:type="dxa"/>
            <w:tcBorders>
              <w:top w:val="nil"/>
              <w:left w:val="nil"/>
              <w:bottom w:val="single" w:sz="8" w:space="0" w:color="auto"/>
              <w:right w:val="single" w:sz="8" w:space="0" w:color="auto"/>
            </w:tcBorders>
            <w:vAlign w:val="center"/>
          </w:tcPr>
          <w:p w14:paraId="7BBC8C37" w14:textId="1B8297AA" w:rsidR="00C93E3B" w:rsidRPr="00B45A0F" w:rsidRDefault="00C93E3B" w:rsidP="00163C62">
            <w:pPr>
              <w:jc w:val="center"/>
              <w:rPr>
                <w:rFonts w:eastAsia="Times New Roman" w:cs="Times New Roman"/>
              </w:rPr>
            </w:pPr>
            <w:r w:rsidRPr="00B45A0F">
              <w:rPr>
                <w:rFonts w:eastAsia="Times New Roman" w:cs="Times New Roman"/>
              </w:rPr>
              <w:t>II variantas</w:t>
            </w:r>
          </w:p>
        </w:tc>
        <w:tc>
          <w:tcPr>
            <w:tcW w:w="1559" w:type="dxa"/>
            <w:tcBorders>
              <w:top w:val="nil"/>
              <w:left w:val="nil"/>
              <w:bottom w:val="single" w:sz="8" w:space="0" w:color="auto"/>
              <w:right w:val="single" w:sz="8" w:space="0" w:color="auto"/>
            </w:tcBorders>
            <w:vAlign w:val="center"/>
          </w:tcPr>
          <w:p w14:paraId="559FB533" w14:textId="7C010B4D" w:rsidR="00C93E3B" w:rsidRPr="00B45A0F" w:rsidRDefault="00C93E3B" w:rsidP="00163C62">
            <w:pPr>
              <w:jc w:val="center"/>
              <w:rPr>
                <w:rFonts w:eastAsia="Times New Roman" w:cs="Times New Roman"/>
              </w:rPr>
            </w:pPr>
            <w:r w:rsidRPr="00B45A0F">
              <w:rPr>
                <w:rFonts w:eastAsia="Times New Roman" w:cs="Times New Roman"/>
              </w:rPr>
              <w:t>III variantas</w:t>
            </w:r>
          </w:p>
        </w:tc>
        <w:tc>
          <w:tcPr>
            <w:tcW w:w="1418" w:type="dxa"/>
            <w:tcBorders>
              <w:top w:val="nil"/>
              <w:left w:val="nil"/>
              <w:bottom w:val="single" w:sz="8" w:space="0" w:color="auto"/>
              <w:right w:val="single" w:sz="8" w:space="0" w:color="auto"/>
            </w:tcBorders>
            <w:vAlign w:val="center"/>
          </w:tcPr>
          <w:p w14:paraId="57E5F068" w14:textId="6FC34593" w:rsidR="00C93E3B" w:rsidRPr="00B45A0F" w:rsidRDefault="00C93E3B" w:rsidP="00163C62">
            <w:pPr>
              <w:jc w:val="center"/>
              <w:rPr>
                <w:rFonts w:eastAsia="Times New Roman" w:cs="Times New Roman"/>
              </w:rPr>
            </w:pPr>
            <w:r w:rsidRPr="00B45A0F">
              <w:rPr>
                <w:rFonts w:eastAsia="Times New Roman" w:cs="Times New Roman"/>
              </w:rPr>
              <w:t>IV variantas</w:t>
            </w:r>
          </w:p>
        </w:tc>
      </w:tr>
      <w:tr w:rsidR="00C93E3B" w:rsidRPr="00B45A0F" w14:paraId="305012A9" w14:textId="77777777" w:rsidTr="00C93E3B">
        <w:trPr>
          <w:trHeight w:val="1215"/>
        </w:trPr>
        <w:tc>
          <w:tcPr>
            <w:tcW w:w="841" w:type="dxa"/>
            <w:tcBorders>
              <w:top w:val="nil"/>
              <w:left w:val="single" w:sz="8" w:space="0" w:color="auto"/>
              <w:right w:val="single" w:sz="8" w:space="0" w:color="auto"/>
            </w:tcBorders>
            <w:shd w:val="clear" w:color="auto" w:fill="C6D9F1" w:themeFill="text2" w:themeFillTint="33"/>
            <w:vAlign w:val="center"/>
          </w:tcPr>
          <w:p w14:paraId="5C7A2413" w14:textId="71B5F0CC" w:rsidR="00C93E3B" w:rsidRPr="00B45A0F" w:rsidRDefault="00C93E3B" w:rsidP="00C93E3B">
            <w:pPr>
              <w:jc w:val="center"/>
              <w:rPr>
                <w:rFonts w:eastAsia="Times New Roman" w:cs="Times New Roman"/>
                <w:b/>
                <w:bCs/>
              </w:rPr>
            </w:pPr>
            <w:r w:rsidRPr="00B45A0F">
              <w:rPr>
                <w:rFonts w:eastAsia="Times New Roman" w:cs="Times New Roman"/>
                <w:b/>
                <w:bCs/>
              </w:rPr>
              <w:t>4.2.1.</w:t>
            </w:r>
          </w:p>
        </w:tc>
        <w:tc>
          <w:tcPr>
            <w:tcW w:w="2835" w:type="dxa"/>
            <w:vMerge w:val="restart"/>
            <w:tcBorders>
              <w:top w:val="nil"/>
              <w:left w:val="single" w:sz="8" w:space="0" w:color="auto"/>
              <w:right w:val="single" w:sz="8" w:space="0" w:color="auto"/>
            </w:tcBorders>
            <w:shd w:val="clear" w:color="auto" w:fill="C6D9F1" w:themeFill="text2" w:themeFillTint="33"/>
            <w:tcMar>
              <w:top w:w="0" w:type="dxa"/>
              <w:left w:w="108" w:type="dxa"/>
              <w:bottom w:w="0" w:type="dxa"/>
              <w:right w:w="108" w:type="dxa"/>
            </w:tcMar>
            <w:vAlign w:val="center"/>
            <w:hideMark/>
          </w:tcPr>
          <w:p w14:paraId="74A39822" w14:textId="6F8F032F" w:rsidR="00C93E3B" w:rsidRPr="00B45A0F" w:rsidRDefault="00C93E3B" w:rsidP="007B5066">
            <w:pPr>
              <w:rPr>
                <w:rFonts w:eastAsia="Times New Roman" w:cs="Times New Roman"/>
                <w:b/>
                <w:bCs/>
              </w:rPr>
            </w:pPr>
            <w:r w:rsidRPr="00B45A0F">
              <w:rPr>
                <w:rFonts w:eastAsia="Times New Roman" w:cs="Times New Roman"/>
                <w:b/>
                <w:bCs/>
              </w:rPr>
              <w:t>Ambulatorinis gydymas valstybinėse ir privačiose gydymo įstaigose</w:t>
            </w:r>
          </w:p>
          <w:p w14:paraId="305012A7" w14:textId="67B061C4" w:rsidR="00C93E3B" w:rsidRPr="00B45A0F" w:rsidRDefault="00C93E3B" w:rsidP="007B5066">
            <w:pPr>
              <w:rPr>
                <w:rFonts w:eastAsia="Times New Roman" w:cs="Times New Roman"/>
                <w:b/>
                <w:bCs/>
              </w:rPr>
            </w:pPr>
            <w:r w:rsidRPr="00B45A0F">
              <w:rPr>
                <w:rFonts w:eastAsia="Times New Roman" w:cs="Times New Roman"/>
                <w:b/>
                <w:bCs/>
              </w:rPr>
              <w:t>Stacionarinis gydymas valstybinėje ligoninėje</w:t>
            </w:r>
          </w:p>
        </w:tc>
        <w:tc>
          <w:tcPr>
            <w:tcW w:w="1559" w:type="dxa"/>
            <w:vMerge w:val="restart"/>
            <w:tcBorders>
              <w:top w:val="nil"/>
              <w:left w:val="nil"/>
              <w:right w:val="single" w:sz="8" w:space="0" w:color="auto"/>
            </w:tcBorders>
            <w:tcMar>
              <w:top w:w="0" w:type="dxa"/>
              <w:left w:w="108" w:type="dxa"/>
              <w:bottom w:w="0" w:type="dxa"/>
              <w:right w:w="108" w:type="dxa"/>
            </w:tcMar>
            <w:vAlign w:val="center"/>
          </w:tcPr>
          <w:p w14:paraId="13B908C7" w14:textId="0B96C5A0" w:rsidR="00C93E3B" w:rsidRPr="00B45A0F" w:rsidRDefault="00C93E3B" w:rsidP="007B5066">
            <w:pPr>
              <w:jc w:val="center"/>
              <w:rPr>
                <w:rFonts w:eastAsia="Times New Roman" w:cs="Times New Roman"/>
                <w:lang w:val="en-US"/>
              </w:rPr>
            </w:pPr>
            <w:r w:rsidRPr="00B45A0F">
              <w:rPr>
                <w:rFonts w:eastAsia="Times New Roman" w:cs="Times New Roman"/>
              </w:rPr>
              <w:t xml:space="preserve">1.500 </w:t>
            </w:r>
            <w:proofErr w:type="spellStart"/>
            <w:r w:rsidRPr="00B45A0F">
              <w:rPr>
                <w:rFonts w:eastAsia="Times New Roman" w:cs="Times New Roman"/>
              </w:rPr>
              <w:t>Eur</w:t>
            </w:r>
            <w:proofErr w:type="spellEnd"/>
            <w:r w:rsidRPr="00B45A0F">
              <w:rPr>
                <w:rFonts w:eastAsia="Times New Roman" w:cs="Times New Roman"/>
              </w:rPr>
              <w:t>/80%</w:t>
            </w:r>
          </w:p>
        </w:tc>
        <w:tc>
          <w:tcPr>
            <w:tcW w:w="1701" w:type="dxa"/>
            <w:vMerge w:val="restart"/>
            <w:tcBorders>
              <w:top w:val="nil"/>
              <w:left w:val="nil"/>
              <w:right w:val="single" w:sz="8" w:space="0" w:color="auto"/>
            </w:tcBorders>
            <w:vAlign w:val="center"/>
          </w:tcPr>
          <w:p w14:paraId="6CFE1C4C" w14:textId="1188E381" w:rsidR="00C93E3B" w:rsidRPr="00B45A0F" w:rsidRDefault="00C93E3B" w:rsidP="007B5066">
            <w:pPr>
              <w:jc w:val="center"/>
              <w:rPr>
                <w:rFonts w:eastAsia="Times New Roman" w:cs="Times New Roman"/>
              </w:rPr>
            </w:pPr>
            <w:r w:rsidRPr="00B45A0F">
              <w:rPr>
                <w:rFonts w:eastAsia="Times New Roman" w:cs="Times New Roman"/>
              </w:rPr>
              <w:t xml:space="preserve">1.500 </w:t>
            </w:r>
            <w:proofErr w:type="spellStart"/>
            <w:r w:rsidRPr="00B45A0F">
              <w:rPr>
                <w:rFonts w:eastAsia="Times New Roman" w:cs="Times New Roman"/>
              </w:rPr>
              <w:t>Eur</w:t>
            </w:r>
            <w:proofErr w:type="spellEnd"/>
            <w:r w:rsidRPr="00B45A0F">
              <w:rPr>
                <w:rFonts w:eastAsia="Times New Roman" w:cs="Times New Roman"/>
              </w:rPr>
              <w:t>/80%</w:t>
            </w:r>
          </w:p>
        </w:tc>
        <w:tc>
          <w:tcPr>
            <w:tcW w:w="1559" w:type="dxa"/>
            <w:tcBorders>
              <w:top w:val="nil"/>
              <w:left w:val="nil"/>
              <w:bottom w:val="single" w:sz="8" w:space="0" w:color="auto"/>
              <w:right w:val="single" w:sz="8" w:space="0" w:color="auto"/>
            </w:tcBorders>
            <w:vAlign w:val="center"/>
          </w:tcPr>
          <w:p w14:paraId="32613A23" w14:textId="0C8826B6" w:rsidR="00C93E3B" w:rsidRPr="00B45A0F" w:rsidRDefault="00C93E3B" w:rsidP="001E47E8">
            <w:pPr>
              <w:jc w:val="center"/>
              <w:rPr>
                <w:rFonts w:eastAsia="Times New Roman" w:cs="Times New Roman"/>
              </w:rPr>
            </w:pPr>
            <w:r w:rsidRPr="00B45A0F">
              <w:rPr>
                <w:rFonts w:eastAsia="Times New Roman" w:cs="Times New Roman"/>
              </w:rPr>
              <w:t>-</w:t>
            </w:r>
          </w:p>
        </w:tc>
        <w:tc>
          <w:tcPr>
            <w:tcW w:w="1418" w:type="dxa"/>
            <w:vMerge w:val="restart"/>
            <w:tcBorders>
              <w:top w:val="nil"/>
              <w:left w:val="nil"/>
              <w:right w:val="single" w:sz="8" w:space="0" w:color="auto"/>
            </w:tcBorders>
            <w:vAlign w:val="center"/>
          </w:tcPr>
          <w:p w14:paraId="5E3B4CB6" w14:textId="77777777" w:rsidR="00C93E3B" w:rsidRPr="00B45A0F" w:rsidRDefault="00C93E3B" w:rsidP="007B5066">
            <w:pPr>
              <w:jc w:val="center"/>
              <w:rPr>
                <w:rFonts w:eastAsia="Times New Roman" w:cs="Times New Roman"/>
              </w:rPr>
            </w:pPr>
            <w:r w:rsidRPr="00B45A0F">
              <w:rPr>
                <w:rFonts w:eastAsia="Times New Roman" w:cs="Times New Roman"/>
              </w:rPr>
              <w:t xml:space="preserve">300 </w:t>
            </w:r>
            <w:proofErr w:type="spellStart"/>
            <w:r w:rsidRPr="00B45A0F">
              <w:rPr>
                <w:rFonts w:eastAsia="Times New Roman" w:cs="Times New Roman"/>
              </w:rPr>
              <w:t>Eur</w:t>
            </w:r>
            <w:proofErr w:type="spellEnd"/>
          </w:p>
          <w:p w14:paraId="305012A8" w14:textId="23FAC121" w:rsidR="00C93E3B" w:rsidRPr="00B45A0F" w:rsidRDefault="00C93E3B" w:rsidP="007B5066">
            <w:pPr>
              <w:jc w:val="center"/>
              <w:rPr>
                <w:rFonts w:eastAsia="Times New Roman" w:cs="Times New Roman"/>
              </w:rPr>
            </w:pPr>
            <w:r w:rsidRPr="00B45A0F">
              <w:rPr>
                <w:rFonts w:eastAsia="Times New Roman" w:cs="Times New Roman"/>
              </w:rPr>
              <w:t>/100%</w:t>
            </w:r>
          </w:p>
        </w:tc>
      </w:tr>
      <w:tr w:rsidR="00C93E3B" w:rsidRPr="00B45A0F" w14:paraId="5504CABD" w14:textId="77777777" w:rsidTr="00C93E3B">
        <w:trPr>
          <w:trHeight w:val="297"/>
        </w:trPr>
        <w:tc>
          <w:tcPr>
            <w:tcW w:w="841" w:type="dxa"/>
            <w:tcBorders>
              <w:left w:val="single" w:sz="8" w:space="0" w:color="auto"/>
              <w:bottom w:val="single" w:sz="8" w:space="0" w:color="auto"/>
              <w:right w:val="single" w:sz="8" w:space="0" w:color="auto"/>
            </w:tcBorders>
            <w:shd w:val="clear" w:color="auto" w:fill="C6D9F1" w:themeFill="text2" w:themeFillTint="33"/>
            <w:vAlign w:val="center"/>
          </w:tcPr>
          <w:p w14:paraId="699DAEDD" w14:textId="77777777" w:rsidR="00C93E3B" w:rsidRPr="00B45A0F" w:rsidRDefault="00C93E3B" w:rsidP="00C93E3B">
            <w:pPr>
              <w:jc w:val="center"/>
              <w:rPr>
                <w:rFonts w:eastAsia="Times New Roman" w:cs="Times New Roman"/>
                <w:b/>
                <w:bCs/>
              </w:rPr>
            </w:pPr>
          </w:p>
        </w:tc>
        <w:tc>
          <w:tcPr>
            <w:tcW w:w="2835" w:type="dxa"/>
            <w:vMerge/>
            <w:tcBorders>
              <w:left w:val="single" w:sz="8" w:space="0" w:color="auto"/>
              <w:bottom w:val="single" w:sz="8" w:space="0" w:color="auto"/>
              <w:right w:val="single" w:sz="8" w:space="0" w:color="auto"/>
            </w:tcBorders>
            <w:shd w:val="clear" w:color="auto" w:fill="C6D9F1" w:themeFill="text2" w:themeFillTint="33"/>
            <w:tcMar>
              <w:top w:w="0" w:type="dxa"/>
              <w:left w:w="108" w:type="dxa"/>
              <w:bottom w:w="0" w:type="dxa"/>
              <w:right w:w="108" w:type="dxa"/>
            </w:tcMar>
            <w:vAlign w:val="center"/>
          </w:tcPr>
          <w:p w14:paraId="50F8FC9F" w14:textId="54C6CC6F" w:rsidR="00C93E3B" w:rsidRPr="00B45A0F" w:rsidRDefault="00C93E3B" w:rsidP="0089116A">
            <w:pPr>
              <w:rPr>
                <w:rFonts w:eastAsia="Times New Roman" w:cs="Times New Roman"/>
                <w:b/>
                <w:bCs/>
              </w:rPr>
            </w:pPr>
          </w:p>
        </w:tc>
        <w:tc>
          <w:tcPr>
            <w:tcW w:w="1559" w:type="dxa"/>
            <w:vMerge/>
            <w:tcBorders>
              <w:left w:val="nil"/>
              <w:bottom w:val="single" w:sz="8" w:space="0" w:color="auto"/>
              <w:right w:val="single" w:sz="8" w:space="0" w:color="auto"/>
            </w:tcBorders>
            <w:tcMar>
              <w:top w:w="0" w:type="dxa"/>
              <w:left w:w="108" w:type="dxa"/>
              <w:bottom w:w="0" w:type="dxa"/>
              <w:right w:w="108" w:type="dxa"/>
            </w:tcMar>
            <w:vAlign w:val="center"/>
          </w:tcPr>
          <w:p w14:paraId="7B004ECD" w14:textId="77777777" w:rsidR="00C93E3B" w:rsidRPr="00B45A0F" w:rsidRDefault="00C93E3B" w:rsidP="007B5066">
            <w:pPr>
              <w:jc w:val="center"/>
              <w:rPr>
                <w:rFonts w:eastAsia="Times New Roman" w:cs="Times New Roman"/>
              </w:rPr>
            </w:pPr>
          </w:p>
        </w:tc>
        <w:tc>
          <w:tcPr>
            <w:tcW w:w="1701" w:type="dxa"/>
            <w:vMerge/>
            <w:tcBorders>
              <w:left w:val="nil"/>
              <w:bottom w:val="single" w:sz="8" w:space="0" w:color="auto"/>
              <w:right w:val="single" w:sz="8" w:space="0" w:color="auto"/>
            </w:tcBorders>
            <w:vAlign w:val="center"/>
          </w:tcPr>
          <w:p w14:paraId="55DC1604" w14:textId="77777777" w:rsidR="00C93E3B" w:rsidRPr="00B45A0F" w:rsidRDefault="00C93E3B" w:rsidP="001E47E8">
            <w:pPr>
              <w:jc w:val="center"/>
              <w:rPr>
                <w:rFonts w:eastAsia="Times New Roman" w:cs="Times New Roman"/>
              </w:rPr>
            </w:pPr>
          </w:p>
        </w:tc>
        <w:tc>
          <w:tcPr>
            <w:tcW w:w="1559" w:type="dxa"/>
            <w:tcBorders>
              <w:top w:val="nil"/>
              <w:left w:val="nil"/>
              <w:bottom w:val="single" w:sz="8" w:space="0" w:color="auto"/>
              <w:right w:val="single" w:sz="8" w:space="0" w:color="auto"/>
            </w:tcBorders>
            <w:vAlign w:val="center"/>
          </w:tcPr>
          <w:p w14:paraId="774587EB" w14:textId="5E41BB9A" w:rsidR="00C93E3B" w:rsidRPr="00B45A0F" w:rsidRDefault="00C93E3B" w:rsidP="001E47E8">
            <w:pPr>
              <w:jc w:val="center"/>
              <w:rPr>
                <w:rFonts w:eastAsia="Times New Roman" w:cs="Times New Roman"/>
              </w:rPr>
            </w:pPr>
            <w:r w:rsidRPr="00B45A0F">
              <w:rPr>
                <w:rFonts w:eastAsia="Times New Roman" w:cs="Times New Roman"/>
              </w:rPr>
              <w:t xml:space="preserve">300 </w:t>
            </w:r>
            <w:proofErr w:type="spellStart"/>
            <w:r w:rsidRPr="00B45A0F">
              <w:rPr>
                <w:rFonts w:eastAsia="Times New Roman" w:cs="Times New Roman"/>
              </w:rPr>
              <w:t>Eur</w:t>
            </w:r>
            <w:proofErr w:type="spellEnd"/>
            <w:r w:rsidRPr="00B45A0F">
              <w:rPr>
                <w:rFonts w:eastAsia="Times New Roman" w:cs="Times New Roman"/>
              </w:rPr>
              <w:t>/100%</w:t>
            </w:r>
          </w:p>
        </w:tc>
        <w:tc>
          <w:tcPr>
            <w:tcW w:w="1418" w:type="dxa"/>
            <w:vMerge/>
            <w:tcBorders>
              <w:left w:val="nil"/>
              <w:bottom w:val="single" w:sz="8" w:space="0" w:color="auto"/>
              <w:right w:val="single" w:sz="8" w:space="0" w:color="auto"/>
            </w:tcBorders>
            <w:vAlign w:val="center"/>
          </w:tcPr>
          <w:p w14:paraId="417C34DD" w14:textId="77777777" w:rsidR="00C93E3B" w:rsidRPr="00B45A0F" w:rsidRDefault="00C93E3B" w:rsidP="001E47E8">
            <w:pPr>
              <w:jc w:val="center"/>
              <w:rPr>
                <w:rFonts w:eastAsia="Times New Roman" w:cs="Times New Roman"/>
              </w:rPr>
            </w:pPr>
          </w:p>
        </w:tc>
      </w:tr>
      <w:tr w:rsidR="00C93E3B" w:rsidRPr="00B45A0F" w14:paraId="54D4C6BC" w14:textId="77777777" w:rsidTr="00885879">
        <w:trPr>
          <w:trHeight w:val="377"/>
        </w:trPr>
        <w:tc>
          <w:tcPr>
            <w:tcW w:w="841" w:type="dxa"/>
            <w:tcBorders>
              <w:top w:val="nil"/>
              <w:left w:val="single" w:sz="8" w:space="0" w:color="auto"/>
              <w:bottom w:val="single" w:sz="4" w:space="0" w:color="auto"/>
              <w:right w:val="single" w:sz="8" w:space="0" w:color="auto"/>
            </w:tcBorders>
            <w:shd w:val="clear" w:color="auto" w:fill="C6D9F1" w:themeFill="text2" w:themeFillTint="33"/>
            <w:vAlign w:val="center"/>
          </w:tcPr>
          <w:p w14:paraId="7A955CB8" w14:textId="6BE3B0C7" w:rsidR="00C93E3B" w:rsidRPr="00B45A0F" w:rsidRDefault="00C93E3B" w:rsidP="00C93E3B">
            <w:pPr>
              <w:jc w:val="center"/>
              <w:rPr>
                <w:rFonts w:eastAsia="Times New Roman" w:cs="Times New Roman"/>
                <w:b/>
                <w:bCs/>
              </w:rPr>
            </w:pPr>
            <w:r w:rsidRPr="00B45A0F">
              <w:rPr>
                <w:rFonts w:eastAsia="Times New Roman" w:cs="Times New Roman"/>
                <w:b/>
                <w:bCs/>
              </w:rPr>
              <w:t>4.2.2.</w:t>
            </w:r>
          </w:p>
        </w:tc>
        <w:tc>
          <w:tcPr>
            <w:tcW w:w="2835" w:type="dxa"/>
            <w:tcBorders>
              <w:top w:val="nil"/>
              <w:left w:val="single" w:sz="8" w:space="0" w:color="auto"/>
              <w:bottom w:val="single" w:sz="4" w:space="0" w:color="auto"/>
              <w:right w:val="single" w:sz="8" w:space="0" w:color="auto"/>
            </w:tcBorders>
            <w:shd w:val="clear" w:color="auto" w:fill="C6D9F1" w:themeFill="text2" w:themeFillTint="33"/>
            <w:tcMar>
              <w:top w:w="0" w:type="dxa"/>
              <w:left w:w="108" w:type="dxa"/>
              <w:bottom w:w="0" w:type="dxa"/>
              <w:right w:w="108" w:type="dxa"/>
            </w:tcMar>
            <w:vAlign w:val="center"/>
          </w:tcPr>
          <w:p w14:paraId="6747AEE7" w14:textId="614A4DBE" w:rsidR="00C93E3B" w:rsidRPr="00B45A0F" w:rsidRDefault="00C93E3B" w:rsidP="007B5066">
            <w:pPr>
              <w:rPr>
                <w:rFonts w:eastAsia="Times New Roman" w:cs="Times New Roman"/>
                <w:b/>
                <w:bCs/>
              </w:rPr>
            </w:pPr>
            <w:r w:rsidRPr="00B45A0F">
              <w:rPr>
                <w:rFonts w:eastAsia="Times New Roman" w:cs="Times New Roman"/>
                <w:b/>
                <w:bCs/>
              </w:rPr>
              <w:t>Kritinių ligų draudimas (išmoka)</w:t>
            </w:r>
          </w:p>
        </w:tc>
        <w:tc>
          <w:tcPr>
            <w:tcW w:w="1559" w:type="dxa"/>
            <w:tcBorders>
              <w:top w:val="nil"/>
              <w:left w:val="nil"/>
              <w:bottom w:val="single" w:sz="4" w:space="0" w:color="auto"/>
              <w:right w:val="single" w:sz="8" w:space="0" w:color="auto"/>
            </w:tcBorders>
            <w:tcMar>
              <w:top w:w="0" w:type="dxa"/>
              <w:left w:w="108" w:type="dxa"/>
              <w:bottom w:w="0" w:type="dxa"/>
              <w:right w:w="108" w:type="dxa"/>
            </w:tcMar>
            <w:vAlign w:val="center"/>
          </w:tcPr>
          <w:p w14:paraId="440DB493" w14:textId="650EDF23" w:rsidR="00C93E3B" w:rsidRPr="00B45A0F" w:rsidRDefault="00C93E3B" w:rsidP="007B5066">
            <w:pPr>
              <w:jc w:val="center"/>
              <w:rPr>
                <w:rFonts w:eastAsia="Times New Roman" w:cs="Times New Roman"/>
                <w:lang w:val="en-US"/>
              </w:rPr>
            </w:pPr>
            <w:r w:rsidRPr="00B45A0F">
              <w:rPr>
                <w:rFonts w:eastAsia="Times New Roman" w:cs="Times New Roman"/>
              </w:rPr>
              <w:t xml:space="preserve">3.000 </w:t>
            </w:r>
            <w:proofErr w:type="spellStart"/>
            <w:r w:rsidR="001B4595">
              <w:rPr>
                <w:rFonts w:eastAsia="Times New Roman" w:cs="Times New Roman"/>
              </w:rPr>
              <w:t>E</w:t>
            </w:r>
            <w:r w:rsidRPr="00B45A0F">
              <w:rPr>
                <w:rFonts w:eastAsia="Times New Roman" w:cs="Times New Roman"/>
              </w:rPr>
              <w:t>ur</w:t>
            </w:r>
            <w:proofErr w:type="spellEnd"/>
            <w:r w:rsidR="001B4595">
              <w:rPr>
                <w:rFonts w:eastAsia="Times New Roman" w:cs="Times New Roman"/>
              </w:rPr>
              <w:t xml:space="preserve"> </w:t>
            </w:r>
            <w:r w:rsidRPr="00B45A0F">
              <w:rPr>
                <w:rFonts w:eastAsia="Times New Roman" w:cs="Times New Roman"/>
              </w:rPr>
              <w:t>/100</w:t>
            </w:r>
            <w:r w:rsidRPr="00B45A0F">
              <w:rPr>
                <w:rFonts w:eastAsia="Times New Roman" w:cs="Times New Roman"/>
                <w:lang w:val="en-US"/>
              </w:rPr>
              <w:t>%</w:t>
            </w:r>
          </w:p>
        </w:tc>
        <w:tc>
          <w:tcPr>
            <w:tcW w:w="1701" w:type="dxa"/>
            <w:tcBorders>
              <w:top w:val="nil"/>
              <w:left w:val="nil"/>
              <w:bottom w:val="single" w:sz="4" w:space="0" w:color="auto"/>
              <w:right w:val="single" w:sz="8" w:space="0" w:color="auto"/>
            </w:tcBorders>
            <w:vAlign w:val="center"/>
          </w:tcPr>
          <w:p w14:paraId="5F2AC17C" w14:textId="77777777" w:rsidR="00885879" w:rsidRDefault="00885879" w:rsidP="00885879">
            <w:pPr>
              <w:jc w:val="center"/>
              <w:rPr>
                <w:rFonts w:eastAsia="Times New Roman" w:cs="Times New Roman"/>
              </w:rPr>
            </w:pPr>
            <w:r w:rsidRPr="00B45A0F">
              <w:rPr>
                <w:rFonts w:eastAsia="Times New Roman" w:cs="Times New Roman"/>
              </w:rPr>
              <w:t xml:space="preserve">3.000 </w:t>
            </w:r>
            <w:proofErr w:type="spellStart"/>
            <w:r>
              <w:rPr>
                <w:rFonts w:eastAsia="Times New Roman" w:cs="Times New Roman"/>
              </w:rPr>
              <w:t>E</w:t>
            </w:r>
            <w:r w:rsidRPr="00B45A0F">
              <w:rPr>
                <w:rFonts w:eastAsia="Times New Roman" w:cs="Times New Roman"/>
              </w:rPr>
              <w:t>ur</w:t>
            </w:r>
            <w:proofErr w:type="spellEnd"/>
            <w:r>
              <w:rPr>
                <w:rFonts w:eastAsia="Times New Roman" w:cs="Times New Roman"/>
              </w:rPr>
              <w:t xml:space="preserve"> </w:t>
            </w:r>
          </w:p>
          <w:p w14:paraId="5CD55161" w14:textId="6302029A" w:rsidR="00C93E3B" w:rsidRPr="00B45A0F" w:rsidRDefault="00885879" w:rsidP="00885879">
            <w:pPr>
              <w:jc w:val="center"/>
              <w:rPr>
                <w:rFonts w:eastAsia="Times New Roman" w:cs="Times New Roman"/>
              </w:rPr>
            </w:pPr>
            <w:r w:rsidRPr="00B45A0F">
              <w:rPr>
                <w:rFonts w:eastAsia="Times New Roman" w:cs="Times New Roman"/>
              </w:rPr>
              <w:t>/100</w:t>
            </w:r>
            <w:r w:rsidRPr="00B45A0F">
              <w:rPr>
                <w:rFonts w:eastAsia="Times New Roman" w:cs="Times New Roman"/>
                <w:lang w:val="en-US"/>
              </w:rPr>
              <w:t>%</w:t>
            </w:r>
          </w:p>
        </w:tc>
        <w:tc>
          <w:tcPr>
            <w:tcW w:w="1559" w:type="dxa"/>
            <w:tcBorders>
              <w:top w:val="nil"/>
              <w:left w:val="nil"/>
              <w:bottom w:val="single" w:sz="4" w:space="0" w:color="auto"/>
              <w:right w:val="single" w:sz="8" w:space="0" w:color="auto"/>
            </w:tcBorders>
            <w:vAlign w:val="center"/>
          </w:tcPr>
          <w:p w14:paraId="7E9FD83E" w14:textId="2290CC33" w:rsidR="00C93E3B" w:rsidRPr="00B45A0F" w:rsidRDefault="000309DA" w:rsidP="007B5066">
            <w:pPr>
              <w:jc w:val="center"/>
              <w:rPr>
                <w:rFonts w:eastAsia="Times New Roman" w:cs="Times New Roman"/>
              </w:rPr>
            </w:pPr>
            <w:r w:rsidRPr="00B45A0F">
              <w:rPr>
                <w:rFonts w:eastAsia="Times New Roman" w:cs="Times New Roman"/>
              </w:rPr>
              <w:t xml:space="preserve">3.000 </w:t>
            </w:r>
            <w:proofErr w:type="spellStart"/>
            <w:r>
              <w:rPr>
                <w:rFonts w:eastAsia="Times New Roman" w:cs="Times New Roman"/>
              </w:rPr>
              <w:t>E</w:t>
            </w:r>
            <w:r w:rsidRPr="00B45A0F">
              <w:rPr>
                <w:rFonts w:eastAsia="Times New Roman" w:cs="Times New Roman"/>
              </w:rPr>
              <w:t>ur</w:t>
            </w:r>
            <w:proofErr w:type="spellEnd"/>
            <w:r>
              <w:rPr>
                <w:rFonts w:eastAsia="Times New Roman" w:cs="Times New Roman"/>
              </w:rPr>
              <w:t xml:space="preserve"> </w:t>
            </w:r>
            <w:r w:rsidRPr="00B45A0F">
              <w:rPr>
                <w:rFonts w:eastAsia="Times New Roman" w:cs="Times New Roman"/>
              </w:rPr>
              <w:t>/100</w:t>
            </w:r>
            <w:r w:rsidRPr="00B45A0F">
              <w:rPr>
                <w:rFonts w:eastAsia="Times New Roman" w:cs="Times New Roman"/>
                <w:lang w:val="en-US"/>
              </w:rPr>
              <w:t>%</w:t>
            </w:r>
          </w:p>
        </w:tc>
        <w:tc>
          <w:tcPr>
            <w:tcW w:w="1418" w:type="dxa"/>
            <w:tcBorders>
              <w:top w:val="nil"/>
              <w:left w:val="nil"/>
              <w:bottom w:val="single" w:sz="4" w:space="0" w:color="auto"/>
              <w:right w:val="single" w:sz="8" w:space="0" w:color="auto"/>
            </w:tcBorders>
            <w:vAlign w:val="center"/>
          </w:tcPr>
          <w:p w14:paraId="5537B2D7" w14:textId="27F67A00" w:rsidR="00C93E3B" w:rsidRPr="00B45A0F" w:rsidRDefault="000309DA" w:rsidP="007B5066">
            <w:pPr>
              <w:jc w:val="center"/>
              <w:rPr>
                <w:rFonts w:eastAsia="Times New Roman" w:cs="Times New Roman"/>
              </w:rPr>
            </w:pPr>
            <w:r w:rsidRPr="00B45A0F">
              <w:rPr>
                <w:rFonts w:eastAsia="Times New Roman" w:cs="Times New Roman"/>
              </w:rPr>
              <w:t xml:space="preserve">3.000 </w:t>
            </w:r>
            <w:proofErr w:type="spellStart"/>
            <w:r>
              <w:rPr>
                <w:rFonts w:eastAsia="Times New Roman" w:cs="Times New Roman"/>
              </w:rPr>
              <w:t>E</w:t>
            </w:r>
            <w:r w:rsidRPr="00B45A0F">
              <w:rPr>
                <w:rFonts w:eastAsia="Times New Roman" w:cs="Times New Roman"/>
              </w:rPr>
              <w:t>ur</w:t>
            </w:r>
            <w:proofErr w:type="spellEnd"/>
            <w:r>
              <w:rPr>
                <w:rFonts w:eastAsia="Times New Roman" w:cs="Times New Roman"/>
              </w:rPr>
              <w:t xml:space="preserve"> </w:t>
            </w:r>
            <w:r w:rsidRPr="00B45A0F">
              <w:rPr>
                <w:rFonts w:eastAsia="Times New Roman" w:cs="Times New Roman"/>
              </w:rPr>
              <w:t>/100</w:t>
            </w:r>
            <w:r w:rsidRPr="00B45A0F">
              <w:rPr>
                <w:rFonts w:eastAsia="Times New Roman" w:cs="Times New Roman"/>
                <w:lang w:val="en-US"/>
              </w:rPr>
              <w:t>%</w:t>
            </w:r>
          </w:p>
        </w:tc>
      </w:tr>
      <w:tr w:rsidR="00C93E3B" w:rsidRPr="00B45A0F" w14:paraId="700FA7DD" w14:textId="77777777" w:rsidTr="00C93E3B">
        <w:trPr>
          <w:trHeight w:val="377"/>
        </w:trPr>
        <w:tc>
          <w:tcPr>
            <w:tcW w:w="841" w:type="dxa"/>
            <w:tcBorders>
              <w:top w:val="nil"/>
              <w:left w:val="single" w:sz="8" w:space="0" w:color="auto"/>
              <w:bottom w:val="single" w:sz="4" w:space="0" w:color="auto"/>
              <w:right w:val="single" w:sz="8" w:space="0" w:color="auto"/>
            </w:tcBorders>
            <w:shd w:val="clear" w:color="auto" w:fill="C6D9F1" w:themeFill="text2" w:themeFillTint="33"/>
            <w:vAlign w:val="center"/>
          </w:tcPr>
          <w:p w14:paraId="24D557DF" w14:textId="1901A713" w:rsidR="00C93E3B" w:rsidRPr="00B45A0F" w:rsidRDefault="00C93E3B" w:rsidP="00C93E3B">
            <w:pPr>
              <w:jc w:val="center"/>
              <w:rPr>
                <w:rFonts w:eastAsia="Times New Roman" w:cs="Times New Roman"/>
                <w:b/>
                <w:bCs/>
              </w:rPr>
            </w:pPr>
            <w:r w:rsidRPr="00B45A0F">
              <w:rPr>
                <w:rFonts w:eastAsia="Times New Roman" w:cs="Times New Roman"/>
                <w:b/>
                <w:bCs/>
              </w:rPr>
              <w:t>4.2.3.</w:t>
            </w:r>
          </w:p>
        </w:tc>
        <w:tc>
          <w:tcPr>
            <w:tcW w:w="2835" w:type="dxa"/>
            <w:tcBorders>
              <w:top w:val="nil"/>
              <w:left w:val="single" w:sz="8" w:space="0" w:color="auto"/>
              <w:bottom w:val="single" w:sz="4" w:space="0" w:color="auto"/>
              <w:right w:val="single" w:sz="8" w:space="0" w:color="auto"/>
            </w:tcBorders>
            <w:shd w:val="clear" w:color="auto" w:fill="C6D9F1" w:themeFill="text2" w:themeFillTint="33"/>
            <w:tcMar>
              <w:top w:w="0" w:type="dxa"/>
              <w:left w:w="108" w:type="dxa"/>
              <w:bottom w:w="0" w:type="dxa"/>
              <w:right w:w="108" w:type="dxa"/>
            </w:tcMar>
            <w:vAlign w:val="center"/>
          </w:tcPr>
          <w:p w14:paraId="32023B8D" w14:textId="4F12F1DC" w:rsidR="00C93E3B" w:rsidRPr="00B45A0F" w:rsidRDefault="00C93E3B" w:rsidP="007B5066">
            <w:pPr>
              <w:rPr>
                <w:rFonts w:eastAsia="Times New Roman" w:cs="Times New Roman"/>
                <w:b/>
                <w:bCs/>
              </w:rPr>
            </w:pPr>
            <w:r w:rsidRPr="00B45A0F">
              <w:rPr>
                <w:rFonts w:eastAsia="Times New Roman" w:cs="Times New Roman"/>
                <w:b/>
                <w:bCs/>
              </w:rPr>
              <w:t>Profilaktiniai sveikatos patikrinimai</w:t>
            </w:r>
          </w:p>
        </w:tc>
        <w:tc>
          <w:tcPr>
            <w:tcW w:w="1559" w:type="dxa"/>
            <w:tcBorders>
              <w:top w:val="nil"/>
              <w:left w:val="nil"/>
              <w:bottom w:val="single" w:sz="4" w:space="0" w:color="auto"/>
              <w:right w:val="single" w:sz="8" w:space="0" w:color="auto"/>
            </w:tcBorders>
            <w:tcMar>
              <w:top w:w="0" w:type="dxa"/>
              <w:left w:w="108" w:type="dxa"/>
              <w:bottom w:w="0" w:type="dxa"/>
              <w:right w:w="108" w:type="dxa"/>
            </w:tcMar>
            <w:vAlign w:val="center"/>
          </w:tcPr>
          <w:p w14:paraId="1AB37168" w14:textId="7E17C530" w:rsidR="00C93E3B" w:rsidRPr="00B45A0F" w:rsidRDefault="00C93E3B" w:rsidP="007B5066">
            <w:pPr>
              <w:jc w:val="center"/>
              <w:rPr>
                <w:rFonts w:eastAsia="Times New Roman" w:cs="Times New Roman"/>
                <w:lang w:val="en-US"/>
              </w:rPr>
            </w:pPr>
            <w:r w:rsidRPr="00B45A0F">
              <w:rPr>
                <w:rFonts w:eastAsia="Times New Roman" w:cs="Times New Roman"/>
              </w:rPr>
              <w:t xml:space="preserve">120 </w:t>
            </w:r>
            <w:proofErr w:type="spellStart"/>
            <w:r w:rsidRPr="00B45A0F">
              <w:rPr>
                <w:rFonts w:eastAsia="Times New Roman" w:cs="Times New Roman"/>
              </w:rPr>
              <w:t>Eur</w:t>
            </w:r>
            <w:proofErr w:type="spellEnd"/>
            <w:r w:rsidRPr="00B45A0F">
              <w:rPr>
                <w:rFonts w:eastAsia="Times New Roman" w:cs="Times New Roman"/>
              </w:rPr>
              <w:t>/100</w:t>
            </w:r>
            <w:r w:rsidRPr="00B45A0F">
              <w:rPr>
                <w:rFonts w:eastAsia="Times New Roman" w:cs="Times New Roman"/>
                <w:lang w:val="en-US"/>
              </w:rPr>
              <w:t>%</w:t>
            </w:r>
          </w:p>
        </w:tc>
        <w:tc>
          <w:tcPr>
            <w:tcW w:w="1701" w:type="dxa"/>
            <w:tcBorders>
              <w:top w:val="nil"/>
              <w:left w:val="nil"/>
              <w:bottom w:val="single" w:sz="4" w:space="0" w:color="auto"/>
              <w:right w:val="single" w:sz="8" w:space="0" w:color="auto"/>
            </w:tcBorders>
            <w:vAlign w:val="center"/>
          </w:tcPr>
          <w:p w14:paraId="71126CCF" w14:textId="70F4CF73" w:rsidR="00C93E3B" w:rsidRPr="00B45A0F" w:rsidRDefault="00C93E3B" w:rsidP="007B5066">
            <w:pPr>
              <w:jc w:val="center"/>
              <w:rPr>
                <w:rFonts w:eastAsia="Times New Roman" w:cs="Times New Roman"/>
              </w:rPr>
            </w:pPr>
            <w:r w:rsidRPr="00B45A0F">
              <w:rPr>
                <w:rFonts w:eastAsia="Times New Roman" w:cs="Times New Roman"/>
              </w:rPr>
              <w:t>-</w:t>
            </w:r>
          </w:p>
        </w:tc>
        <w:tc>
          <w:tcPr>
            <w:tcW w:w="1559" w:type="dxa"/>
            <w:tcBorders>
              <w:top w:val="nil"/>
              <w:left w:val="nil"/>
              <w:bottom w:val="single" w:sz="4" w:space="0" w:color="auto"/>
              <w:right w:val="single" w:sz="8" w:space="0" w:color="auto"/>
            </w:tcBorders>
            <w:vAlign w:val="center"/>
          </w:tcPr>
          <w:p w14:paraId="6AE52CB8" w14:textId="7AC76948" w:rsidR="00C93E3B" w:rsidRPr="00B45A0F" w:rsidRDefault="00C93E3B" w:rsidP="007B5066">
            <w:pPr>
              <w:jc w:val="center"/>
              <w:rPr>
                <w:rFonts w:eastAsia="Times New Roman" w:cs="Times New Roman"/>
              </w:rPr>
            </w:pPr>
            <w:r w:rsidRPr="00B45A0F">
              <w:rPr>
                <w:rFonts w:eastAsia="Times New Roman" w:cs="Times New Roman"/>
              </w:rPr>
              <w:t>-</w:t>
            </w:r>
          </w:p>
        </w:tc>
        <w:tc>
          <w:tcPr>
            <w:tcW w:w="1418" w:type="dxa"/>
            <w:tcBorders>
              <w:top w:val="nil"/>
              <w:left w:val="nil"/>
              <w:bottom w:val="single" w:sz="4" w:space="0" w:color="auto"/>
              <w:right w:val="single" w:sz="8" w:space="0" w:color="auto"/>
            </w:tcBorders>
            <w:vAlign w:val="center"/>
          </w:tcPr>
          <w:p w14:paraId="74F181DB" w14:textId="4F1EEEC2" w:rsidR="00C93E3B" w:rsidRPr="00B45A0F" w:rsidRDefault="00C93E3B" w:rsidP="007B5066">
            <w:pPr>
              <w:jc w:val="center"/>
              <w:rPr>
                <w:rFonts w:eastAsia="Times New Roman" w:cs="Times New Roman"/>
              </w:rPr>
            </w:pPr>
            <w:r w:rsidRPr="00B45A0F">
              <w:rPr>
                <w:rFonts w:eastAsia="Times New Roman" w:cs="Times New Roman"/>
              </w:rPr>
              <w:t>-</w:t>
            </w:r>
          </w:p>
        </w:tc>
      </w:tr>
      <w:tr w:rsidR="00C93E3B" w:rsidRPr="00B45A0F" w14:paraId="540D5EEF" w14:textId="77777777" w:rsidTr="00C93E3B">
        <w:trPr>
          <w:trHeight w:val="377"/>
        </w:trPr>
        <w:tc>
          <w:tcPr>
            <w:tcW w:w="841" w:type="dxa"/>
            <w:tcBorders>
              <w:top w:val="nil"/>
              <w:left w:val="single" w:sz="8" w:space="0" w:color="auto"/>
              <w:bottom w:val="single" w:sz="4" w:space="0" w:color="auto"/>
              <w:right w:val="single" w:sz="8" w:space="0" w:color="auto"/>
            </w:tcBorders>
            <w:shd w:val="clear" w:color="auto" w:fill="C6D9F1" w:themeFill="text2" w:themeFillTint="33"/>
            <w:vAlign w:val="center"/>
          </w:tcPr>
          <w:p w14:paraId="2980DD0A" w14:textId="6F734337" w:rsidR="00C93E3B" w:rsidRPr="00B45A0F" w:rsidRDefault="00C93E3B" w:rsidP="00C93E3B">
            <w:pPr>
              <w:jc w:val="center"/>
              <w:rPr>
                <w:rFonts w:eastAsia="Times New Roman" w:cs="Times New Roman"/>
                <w:b/>
                <w:bCs/>
              </w:rPr>
            </w:pPr>
            <w:r w:rsidRPr="00B45A0F">
              <w:rPr>
                <w:rFonts w:eastAsia="Times New Roman" w:cs="Times New Roman"/>
                <w:b/>
                <w:bCs/>
              </w:rPr>
              <w:t>4.2.4.</w:t>
            </w:r>
          </w:p>
        </w:tc>
        <w:tc>
          <w:tcPr>
            <w:tcW w:w="2835" w:type="dxa"/>
            <w:tcBorders>
              <w:top w:val="nil"/>
              <w:left w:val="single" w:sz="8" w:space="0" w:color="auto"/>
              <w:bottom w:val="single" w:sz="4" w:space="0" w:color="auto"/>
              <w:right w:val="single" w:sz="8" w:space="0" w:color="auto"/>
            </w:tcBorders>
            <w:shd w:val="clear" w:color="auto" w:fill="C6D9F1" w:themeFill="text2" w:themeFillTint="33"/>
            <w:tcMar>
              <w:top w:w="0" w:type="dxa"/>
              <w:left w:w="108" w:type="dxa"/>
              <w:bottom w:w="0" w:type="dxa"/>
              <w:right w:w="108" w:type="dxa"/>
            </w:tcMar>
            <w:vAlign w:val="center"/>
          </w:tcPr>
          <w:p w14:paraId="5AE38E2B" w14:textId="2798BC69" w:rsidR="00C93E3B" w:rsidRPr="00B45A0F" w:rsidRDefault="00C93E3B" w:rsidP="007B5066">
            <w:pPr>
              <w:rPr>
                <w:rFonts w:eastAsia="Times New Roman" w:cs="Times New Roman"/>
                <w:b/>
                <w:bCs/>
              </w:rPr>
            </w:pPr>
            <w:r w:rsidRPr="00B45A0F">
              <w:rPr>
                <w:rFonts w:eastAsia="Times New Roman" w:cs="Times New Roman"/>
                <w:b/>
                <w:bCs/>
              </w:rPr>
              <w:t>Vaistai, medicinos pagalbos priemonės</w:t>
            </w:r>
          </w:p>
        </w:tc>
        <w:tc>
          <w:tcPr>
            <w:tcW w:w="1559" w:type="dxa"/>
            <w:tcBorders>
              <w:top w:val="nil"/>
              <w:left w:val="nil"/>
              <w:bottom w:val="single" w:sz="4" w:space="0" w:color="auto"/>
              <w:right w:val="single" w:sz="8" w:space="0" w:color="auto"/>
            </w:tcBorders>
            <w:tcMar>
              <w:top w:w="0" w:type="dxa"/>
              <w:left w:w="108" w:type="dxa"/>
              <w:bottom w:w="0" w:type="dxa"/>
              <w:right w:w="108" w:type="dxa"/>
            </w:tcMar>
            <w:vAlign w:val="center"/>
          </w:tcPr>
          <w:p w14:paraId="66D1EB33" w14:textId="138002D2" w:rsidR="00C93E3B" w:rsidRPr="00B45A0F" w:rsidRDefault="00C93E3B" w:rsidP="007B5066">
            <w:pPr>
              <w:jc w:val="center"/>
              <w:rPr>
                <w:rFonts w:eastAsia="Times New Roman" w:cs="Times New Roman"/>
              </w:rPr>
            </w:pPr>
            <w:r w:rsidRPr="00B45A0F">
              <w:rPr>
                <w:rFonts w:cs="Times New Roman"/>
                <w:color w:val="000000"/>
              </w:rPr>
              <w:t xml:space="preserve">60 </w:t>
            </w:r>
            <w:proofErr w:type="spellStart"/>
            <w:r w:rsidRPr="00B45A0F">
              <w:rPr>
                <w:rFonts w:cs="Times New Roman"/>
                <w:color w:val="000000"/>
              </w:rPr>
              <w:t>Eur</w:t>
            </w:r>
            <w:proofErr w:type="spellEnd"/>
            <w:r w:rsidRPr="00B45A0F">
              <w:rPr>
                <w:rFonts w:cs="Times New Roman"/>
                <w:color w:val="000000"/>
              </w:rPr>
              <w:t>/80%</w:t>
            </w:r>
          </w:p>
        </w:tc>
        <w:tc>
          <w:tcPr>
            <w:tcW w:w="1701" w:type="dxa"/>
            <w:tcBorders>
              <w:top w:val="nil"/>
              <w:left w:val="nil"/>
              <w:bottom w:val="single" w:sz="4" w:space="0" w:color="auto"/>
              <w:right w:val="single" w:sz="8" w:space="0" w:color="auto"/>
            </w:tcBorders>
            <w:vAlign w:val="center"/>
          </w:tcPr>
          <w:p w14:paraId="1E38FB1E" w14:textId="30F8E731" w:rsidR="00C93E3B" w:rsidRPr="00B45A0F" w:rsidRDefault="00C93E3B" w:rsidP="007B5066">
            <w:pPr>
              <w:jc w:val="center"/>
              <w:rPr>
                <w:rFonts w:eastAsia="Times New Roman" w:cs="Times New Roman"/>
              </w:rPr>
            </w:pPr>
            <w:r w:rsidRPr="00B45A0F">
              <w:rPr>
                <w:rFonts w:cs="Times New Roman"/>
                <w:color w:val="000000"/>
              </w:rPr>
              <w:t xml:space="preserve">- </w:t>
            </w:r>
          </w:p>
        </w:tc>
        <w:tc>
          <w:tcPr>
            <w:tcW w:w="1559" w:type="dxa"/>
            <w:tcBorders>
              <w:top w:val="nil"/>
              <w:left w:val="nil"/>
              <w:bottom w:val="single" w:sz="4" w:space="0" w:color="auto"/>
              <w:right w:val="single" w:sz="8" w:space="0" w:color="auto"/>
            </w:tcBorders>
            <w:vAlign w:val="center"/>
          </w:tcPr>
          <w:p w14:paraId="0B065D7B" w14:textId="57C9FF6B" w:rsidR="00C93E3B" w:rsidRPr="00B45A0F" w:rsidRDefault="00C93E3B" w:rsidP="007B5066">
            <w:pPr>
              <w:jc w:val="center"/>
              <w:rPr>
                <w:rFonts w:eastAsia="Times New Roman" w:cs="Times New Roman"/>
              </w:rPr>
            </w:pPr>
            <w:r w:rsidRPr="00B45A0F">
              <w:rPr>
                <w:rFonts w:cs="Times New Roman"/>
                <w:color w:val="000000"/>
              </w:rPr>
              <w:t xml:space="preserve">- </w:t>
            </w:r>
          </w:p>
        </w:tc>
        <w:tc>
          <w:tcPr>
            <w:tcW w:w="1418" w:type="dxa"/>
            <w:tcBorders>
              <w:top w:val="nil"/>
              <w:left w:val="nil"/>
              <w:bottom w:val="single" w:sz="4" w:space="0" w:color="auto"/>
              <w:right w:val="single" w:sz="8" w:space="0" w:color="auto"/>
            </w:tcBorders>
            <w:vAlign w:val="center"/>
          </w:tcPr>
          <w:p w14:paraId="0E3CF846" w14:textId="7B5883AF" w:rsidR="00C93E3B" w:rsidRPr="00B45A0F" w:rsidRDefault="00C93E3B" w:rsidP="007B5066">
            <w:pPr>
              <w:jc w:val="center"/>
              <w:rPr>
                <w:rFonts w:eastAsia="Times New Roman" w:cs="Times New Roman"/>
              </w:rPr>
            </w:pPr>
            <w:r w:rsidRPr="00B45A0F">
              <w:rPr>
                <w:rFonts w:cs="Times New Roman"/>
                <w:color w:val="000000"/>
              </w:rPr>
              <w:t xml:space="preserve">- </w:t>
            </w:r>
          </w:p>
        </w:tc>
      </w:tr>
      <w:tr w:rsidR="00C93E3B" w:rsidRPr="00B45A0F" w14:paraId="1505F829" w14:textId="77777777" w:rsidTr="00C93E3B">
        <w:trPr>
          <w:trHeight w:val="377"/>
        </w:trPr>
        <w:tc>
          <w:tcPr>
            <w:tcW w:w="841" w:type="dxa"/>
            <w:tcBorders>
              <w:top w:val="nil"/>
              <w:left w:val="single" w:sz="8" w:space="0" w:color="auto"/>
              <w:bottom w:val="single" w:sz="4" w:space="0" w:color="auto"/>
              <w:right w:val="single" w:sz="8" w:space="0" w:color="auto"/>
            </w:tcBorders>
            <w:shd w:val="clear" w:color="auto" w:fill="C6D9F1" w:themeFill="text2" w:themeFillTint="33"/>
            <w:vAlign w:val="center"/>
          </w:tcPr>
          <w:p w14:paraId="2BB9BAF3" w14:textId="33E6817A" w:rsidR="00C93E3B" w:rsidRPr="00B45A0F" w:rsidRDefault="00C93E3B" w:rsidP="00C93E3B">
            <w:pPr>
              <w:jc w:val="center"/>
              <w:rPr>
                <w:rFonts w:eastAsia="Times New Roman" w:cs="Times New Roman"/>
                <w:b/>
                <w:bCs/>
              </w:rPr>
            </w:pPr>
            <w:r w:rsidRPr="00B45A0F">
              <w:rPr>
                <w:rFonts w:eastAsia="Times New Roman" w:cs="Times New Roman"/>
                <w:b/>
                <w:bCs/>
              </w:rPr>
              <w:t>4.2.5.</w:t>
            </w:r>
          </w:p>
        </w:tc>
        <w:tc>
          <w:tcPr>
            <w:tcW w:w="2835" w:type="dxa"/>
            <w:tcBorders>
              <w:top w:val="nil"/>
              <w:left w:val="single" w:sz="8" w:space="0" w:color="auto"/>
              <w:bottom w:val="single" w:sz="4" w:space="0" w:color="auto"/>
              <w:right w:val="single" w:sz="8" w:space="0" w:color="auto"/>
            </w:tcBorders>
            <w:shd w:val="clear" w:color="auto" w:fill="C6D9F1" w:themeFill="text2" w:themeFillTint="33"/>
            <w:tcMar>
              <w:top w:w="0" w:type="dxa"/>
              <w:left w:w="108" w:type="dxa"/>
              <w:bottom w:w="0" w:type="dxa"/>
              <w:right w:w="108" w:type="dxa"/>
            </w:tcMar>
            <w:vAlign w:val="center"/>
          </w:tcPr>
          <w:p w14:paraId="46B85450" w14:textId="4FAC9AC1" w:rsidR="00C93E3B" w:rsidRPr="00B45A0F" w:rsidRDefault="00C93E3B" w:rsidP="00A934E0">
            <w:pPr>
              <w:rPr>
                <w:rFonts w:eastAsia="Times New Roman" w:cs="Times New Roman"/>
                <w:b/>
                <w:bCs/>
              </w:rPr>
            </w:pPr>
            <w:r w:rsidRPr="00B45A0F">
              <w:rPr>
                <w:rFonts w:eastAsia="Times New Roman" w:cs="Times New Roman"/>
                <w:b/>
                <w:bCs/>
              </w:rPr>
              <w:t>Vitaminai, maisto papildai, nereceptiniai vaistai</w:t>
            </w:r>
          </w:p>
        </w:tc>
        <w:tc>
          <w:tcPr>
            <w:tcW w:w="1559" w:type="dxa"/>
            <w:tcBorders>
              <w:top w:val="nil"/>
              <w:left w:val="nil"/>
              <w:bottom w:val="single" w:sz="4" w:space="0" w:color="auto"/>
              <w:right w:val="single" w:sz="8" w:space="0" w:color="auto"/>
            </w:tcBorders>
            <w:tcMar>
              <w:top w:w="0" w:type="dxa"/>
              <w:left w:w="108" w:type="dxa"/>
              <w:bottom w:w="0" w:type="dxa"/>
              <w:right w:w="108" w:type="dxa"/>
            </w:tcMar>
            <w:vAlign w:val="center"/>
          </w:tcPr>
          <w:p w14:paraId="288757D5" w14:textId="7B2467BC" w:rsidR="00C93E3B" w:rsidRPr="00B45A0F" w:rsidRDefault="00C93E3B" w:rsidP="00A934E0">
            <w:pPr>
              <w:jc w:val="center"/>
              <w:rPr>
                <w:rFonts w:eastAsia="Times New Roman" w:cs="Times New Roman"/>
              </w:rPr>
            </w:pPr>
            <w:r w:rsidRPr="00B45A0F">
              <w:rPr>
                <w:rFonts w:cs="Times New Roman"/>
                <w:color w:val="000000"/>
              </w:rPr>
              <w:t xml:space="preserve">70 </w:t>
            </w:r>
            <w:proofErr w:type="spellStart"/>
            <w:r w:rsidRPr="00B45A0F">
              <w:rPr>
                <w:rFonts w:cs="Times New Roman"/>
                <w:color w:val="000000"/>
              </w:rPr>
              <w:t>Eur</w:t>
            </w:r>
            <w:proofErr w:type="spellEnd"/>
            <w:r w:rsidRPr="00B45A0F">
              <w:rPr>
                <w:rFonts w:cs="Times New Roman"/>
                <w:color w:val="000000"/>
              </w:rPr>
              <w:t>/80%</w:t>
            </w:r>
          </w:p>
        </w:tc>
        <w:tc>
          <w:tcPr>
            <w:tcW w:w="1701" w:type="dxa"/>
            <w:tcBorders>
              <w:top w:val="nil"/>
              <w:left w:val="nil"/>
              <w:bottom w:val="single" w:sz="4" w:space="0" w:color="auto"/>
              <w:right w:val="single" w:sz="8" w:space="0" w:color="auto"/>
            </w:tcBorders>
            <w:vAlign w:val="center"/>
          </w:tcPr>
          <w:p w14:paraId="6B4146E4" w14:textId="3EAC904E" w:rsidR="00C93E3B" w:rsidRPr="00B45A0F" w:rsidRDefault="00C93E3B" w:rsidP="00A934E0">
            <w:pPr>
              <w:jc w:val="center"/>
              <w:rPr>
                <w:rFonts w:eastAsia="Times New Roman" w:cs="Times New Roman"/>
              </w:rPr>
            </w:pPr>
            <w:r w:rsidRPr="00B45A0F">
              <w:rPr>
                <w:rFonts w:cs="Times New Roman"/>
                <w:color w:val="000000"/>
              </w:rPr>
              <w:t>-</w:t>
            </w:r>
          </w:p>
        </w:tc>
        <w:tc>
          <w:tcPr>
            <w:tcW w:w="1559" w:type="dxa"/>
            <w:tcBorders>
              <w:top w:val="nil"/>
              <w:left w:val="nil"/>
              <w:bottom w:val="single" w:sz="4" w:space="0" w:color="auto"/>
              <w:right w:val="single" w:sz="8" w:space="0" w:color="auto"/>
            </w:tcBorders>
            <w:vAlign w:val="center"/>
          </w:tcPr>
          <w:p w14:paraId="424981BA" w14:textId="7D28E7A9" w:rsidR="00C93E3B" w:rsidRPr="00B45A0F" w:rsidRDefault="00C93E3B" w:rsidP="00A934E0">
            <w:pPr>
              <w:jc w:val="center"/>
              <w:rPr>
                <w:rFonts w:eastAsia="Times New Roman" w:cs="Times New Roman"/>
              </w:rPr>
            </w:pPr>
            <w:r w:rsidRPr="00B45A0F">
              <w:rPr>
                <w:rFonts w:cs="Times New Roman"/>
                <w:color w:val="000000"/>
              </w:rPr>
              <w:t>-</w:t>
            </w:r>
          </w:p>
        </w:tc>
        <w:tc>
          <w:tcPr>
            <w:tcW w:w="1418" w:type="dxa"/>
            <w:tcBorders>
              <w:top w:val="nil"/>
              <w:left w:val="nil"/>
              <w:bottom w:val="single" w:sz="4" w:space="0" w:color="auto"/>
              <w:right w:val="single" w:sz="8" w:space="0" w:color="auto"/>
            </w:tcBorders>
            <w:vAlign w:val="center"/>
          </w:tcPr>
          <w:p w14:paraId="1902A1CD" w14:textId="254C2ABE" w:rsidR="00C93E3B" w:rsidRPr="00B45A0F" w:rsidRDefault="00C93E3B" w:rsidP="00A934E0">
            <w:pPr>
              <w:jc w:val="center"/>
              <w:rPr>
                <w:rFonts w:eastAsia="Times New Roman" w:cs="Times New Roman"/>
              </w:rPr>
            </w:pPr>
            <w:r w:rsidRPr="00B45A0F">
              <w:rPr>
                <w:rFonts w:cs="Times New Roman"/>
                <w:color w:val="000000"/>
              </w:rPr>
              <w:t>-</w:t>
            </w:r>
          </w:p>
        </w:tc>
      </w:tr>
      <w:tr w:rsidR="00C93E3B" w:rsidRPr="00B45A0F" w14:paraId="25F0F653" w14:textId="77777777" w:rsidTr="00C93E3B">
        <w:trPr>
          <w:trHeight w:val="377"/>
        </w:trPr>
        <w:tc>
          <w:tcPr>
            <w:tcW w:w="841" w:type="dxa"/>
            <w:tcBorders>
              <w:top w:val="nil"/>
              <w:left w:val="single" w:sz="8" w:space="0" w:color="auto"/>
              <w:bottom w:val="single" w:sz="4" w:space="0" w:color="auto"/>
              <w:right w:val="single" w:sz="8" w:space="0" w:color="auto"/>
            </w:tcBorders>
            <w:shd w:val="clear" w:color="auto" w:fill="C6D9F1" w:themeFill="text2" w:themeFillTint="33"/>
            <w:vAlign w:val="center"/>
          </w:tcPr>
          <w:p w14:paraId="0581AB15" w14:textId="2D01FFC3" w:rsidR="00C93E3B" w:rsidRPr="00B45A0F" w:rsidRDefault="00C93E3B" w:rsidP="00C93E3B">
            <w:pPr>
              <w:jc w:val="center"/>
              <w:rPr>
                <w:rFonts w:eastAsia="Times New Roman" w:cs="Times New Roman"/>
                <w:b/>
                <w:bCs/>
              </w:rPr>
            </w:pPr>
            <w:r w:rsidRPr="00B45A0F">
              <w:rPr>
                <w:rFonts w:eastAsia="Times New Roman" w:cs="Times New Roman"/>
                <w:b/>
                <w:bCs/>
              </w:rPr>
              <w:t>4.2.6.</w:t>
            </w:r>
          </w:p>
        </w:tc>
        <w:tc>
          <w:tcPr>
            <w:tcW w:w="2835" w:type="dxa"/>
            <w:tcBorders>
              <w:top w:val="nil"/>
              <w:left w:val="single" w:sz="8" w:space="0" w:color="auto"/>
              <w:bottom w:val="single" w:sz="4" w:space="0" w:color="auto"/>
              <w:right w:val="single" w:sz="8" w:space="0" w:color="auto"/>
            </w:tcBorders>
            <w:shd w:val="clear" w:color="auto" w:fill="C6D9F1" w:themeFill="text2" w:themeFillTint="33"/>
            <w:tcMar>
              <w:top w:w="0" w:type="dxa"/>
              <w:left w:w="108" w:type="dxa"/>
              <w:bottom w:w="0" w:type="dxa"/>
              <w:right w:w="108" w:type="dxa"/>
            </w:tcMar>
            <w:vAlign w:val="center"/>
          </w:tcPr>
          <w:p w14:paraId="08E78B52" w14:textId="0F45D825" w:rsidR="00C93E3B" w:rsidRPr="00B45A0F" w:rsidRDefault="00C93E3B" w:rsidP="00A934E0">
            <w:pPr>
              <w:rPr>
                <w:rFonts w:eastAsia="Times New Roman" w:cs="Times New Roman"/>
                <w:b/>
                <w:bCs/>
              </w:rPr>
            </w:pPr>
            <w:r w:rsidRPr="00B45A0F">
              <w:rPr>
                <w:rFonts w:eastAsia="Times New Roman" w:cs="Times New Roman"/>
                <w:b/>
                <w:bCs/>
              </w:rPr>
              <w:t>Imunoprofilaktika (skiepai)</w:t>
            </w:r>
          </w:p>
        </w:tc>
        <w:tc>
          <w:tcPr>
            <w:tcW w:w="1559" w:type="dxa"/>
            <w:tcBorders>
              <w:top w:val="nil"/>
              <w:left w:val="nil"/>
              <w:bottom w:val="single" w:sz="4" w:space="0" w:color="auto"/>
              <w:right w:val="single" w:sz="8" w:space="0" w:color="auto"/>
            </w:tcBorders>
            <w:tcMar>
              <w:top w:w="0" w:type="dxa"/>
              <w:left w:w="108" w:type="dxa"/>
              <w:bottom w:w="0" w:type="dxa"/>
              <w:right w:w="108" w:type="dxa"/>
            </w:tcMar>
            <w:vAlign w:val="center"/>
          </w:tcPr>
          <w:p w14:paraId="35D88A81" w14:textId="471F2537" w:rsidR="00C93E3B" w:rsidRPr="00B45A0F" w:rsidRDefault="00C93E3B" w:rsidP="00A934E0">
            <w:pPr>
              <w:jc w:val="center"/>
              <w:rPr>
                <w:rFonts w:eastAsia="Times New Roman" w:cs="Times New Roman"/>
              </w:rPr>
            </w:pPr>
            <w:r w:rsidRPr="00B45A0F">
              <w:rPr>
                <w:rFonts w:cs="Times New Roman"/>
                <w:color w:val="000000"/>
              </w:rPr>
              <w:t xml:space="preserve">30 </w:t>
            </w:r>
            <w:proofErr w:type="spellStart"/>
            <w:r w:rsidRPr="00B45A0F">
              <w:rPr>
                <w:rFonts w:cs="Times New Roman"/>
                <w:color w:val="000000"/>
              </w:rPr>
              <w:t>Eur</w:t>
            </w:r>
            <w:proofErr w:type="spellEnd"/>
            <w:r w:rsidRPr="00B45A0F">
              <w:rPr>
                <w:rFonts w:cs="Times New Roman"/>
                <w:color w:val="000000"/>
              </w:rPr>
              <w:t>/100%</w:t>
            </w:r>
          </w:p>
        </w:tc>
        <w:tc>
          <w:tcPr>
            <w:tcW w:w="1701" w:type="dxa"/>
            <w:tcBorders>
              <w:top w:val="nil"/>
              <w:left w:val="nil"/>
              <w:bottom w:val="single" w:sz="4" w:space="0" w:color="auto"/>
              <w:right w:val="single" w:sz="8" w:space="0" w:color="auto"/>
            </w:tcBorders>
            <w:vAlign w:val="center"/>
          </w:tcPr>
          <w:p w14:paraId="4F4635CD" w14:textId="0591601E" w:rsidR="00C93E3B" w:rsidRPr="00B45A0F" w:rsidRDefault="00C93E3B" w:rsidP="00A934E0">
            <w:pPr>
              <w:jc w:val="center"/>
              <w:rPr>
                <w:rFonts w:eastAsia="Times New Roman" w:cs="Times New Roman"/>
              </w:rPr>
            </w:pPr>
            <w:r w:rsidRPr="00B45A0F">
              <w:rPr>
                <w:rFonts w:cs="Times New Roman"/>
                <w:color w:val="000000"/>
              </w:rPr>
              <w:t xml:space="preserve">- </w:t>
            </w:r>
          </w:p>
        </w:tc>
        <w:tc>
          <w:tcPr>
            <w:tcW w:w="1559" w:type="dxa"/>
            <w:tcBorders>
              <w:top w:val="nil"/>
              <w:left w:val="nil"/>
              <w:bottom w:val="single" w:sz="4" w:space="0" w:color="auto"/>
              <w:right w:val="single" w:sz="8" w:space="0" w:color="auto"/>
            </w:tcBorders>
            <w:vAlign w:val="center"/>
          </w:tcPr>
          <w:p w14:paraId="538AE97D" w14:textId="51BC33AF" w:rsidR="00C93E3B" w:rsidRPr="00B45A0F" w:rsidRDefault="00C93E3B" w:rsidP="00A934E0">
            <w:pPr>
              <w:jc w:val="center"/>
              <w:rPr>
                <w:rFonts w:eastAsia="Times New Roman" w:cs="Times New Roman"/>
              </w:rPr>
            </w:pPr>
            <w:r w:rsidRPr="00B45A0F">
              <w:rPr>
                <w:rFonts w:cs="Times New Roman"/>
                <w:color w:val="000000"/>
              </w:rPr>
              <w:t xml:space="preserve">- </w:t>
            </w:r>
          </w:p>
        </w:tc>
        <w:tc>
          <w:tcPr>
            <w:tcW w:w="1418" w:type="dxa"/>
            <w:tcBorders>
              <w:top w:val="nil"/>
              <w:left w:val="nil"/>
              <w:bottom w:val="single" w:sz="4" w:space="0" w:color="auto"/>
              <w:right w:val="single" w:sz="8" w:space="0" w:color="auto"/>
            </w:tcBorders>
            <w:vAlign w:val="center"/>
          </w:tcPr>
          <w:p w14:paraId="132C4F75" w14:textId="7057E881" w:rsidR="00C93E3B" w:rsidRPr="00B45A0F" w:rsidRDefault="00C93E3B" w:rsidP="00A934E0">
            <w:pPr>
              <w:jc w:val="center"/>
              <w:rPr>
                <w:rFonts w:eastAsia="Times New Roman" w:cs="Times New Roman"/>
              </w:rPr>
            </w:pPr>
            <w:r w:rsidRPr="00B45A0F">
              <w:rPr>
                <w:rFonts w:cs="Times New Roman"/>
                <w:color w:val="000000"/>
              </w:rPr>
              <w:t xml:space="preserve">- </w:t>
            </w:r>
          </w:p>
        </w:tc>
      </w:tr>
      <w:tr w:rsidR="00C93E3B" w:rsidRPr="00B45A0F" w14:paraId="5FEC7AF7" w14:textId="77777777" w:rsidTr="00C93E3B">
        <w:trPr>
          <w:trHeight w:val="377"/>
        </w:trPr>
        <w:tc>
          <w:tcPr>
            <w:tcW w:w="841" w:type="dxa"/>
            <w:tcBorders>
              <w:top w:val="nil"/>
              <w:left w:val="single" w:sz="8" w:space="0" w:color="auto"/>
              <w:bottom w:val="single" w:sz="4" w:space="0" w:color="auto"/>
              <w:right w:val="single" w:sz="8" w:space="0" w:color="auto"/>
            </w:tcBorders>
            <w:shd w:val="clear" w:color="auto" w:fill="C6D9F1" w:themeFill="text2" w:themeFillTint="33"/>
            <w:vAlign w:val="center"/>
          </w:tcPr>
          <w:p w14:paraId="6D984FA9" w14:textId="40BD9888" w:rsidR="00C93E3B" w:rsidRPr="00B45A0F" w:rsidRDefault="00C93E3B" w:rsidP="00C93E3B">
            <w:pPr>
              <w:jc w:val="center"/>
              <w:rPr>
                <w:rFonts w:eastAsia="Times New Roman" w:cs="Times New Roman"/>
                <w:b/>
                <w:bCs/>
              </w:rPr>
            </w:pPr>
            <w:r w:rsidRPr="00B45A0F">
              <w:rPr>
                <w:rFonts w:eastAsia="Times New Roman" w:cs="Times New Roman"/>
                <w:b/>
                <w:bCs/>
              </w:rPr>
              <w:t>4.2.7.</w:t>
            </w:r>
          </w:p>
        </w:tc>
        <w:tc>
          <w:tcPr>
            <w:tcW w:w="2835" w:type="dxa"/>
            <w:tcBorders>
              <w:top w:val="nil"/>
              <w:left w:val="single" w:sz="8" w:space="0" w:color="auto"/>
              <w:bottom w:val="single" w:sz="4" w:space="0" w:color="auto"/>
              <w:right w:val="single" w:sz="8" w:space="0" w:color="auto"/>
            </w:tcBorders>
            <w:shd w:val="clear" w:color="auto" w:fill="C6D9F1" w:themeFill="text2" w:themeFillTint="33"/>
            <w:tcMar>
              <w:top w:w="0" w:type="dxa"/>
              <w:left w:w="108" w:type="dxa"/>
              <w:bottom w:w="0" w:type="dxa"/>
              <w:right w:w="108" w:type="dxa"/>
            </w:tcMar>
            <w:vAlign w:val="center"/>
          </w:tcPr>
          <w:p w14:paraId="4391CF9B" w14:textId="5A8CFB7A" w:rsidR="00C93E3B" w:rsidRPr="00B45A0F" w:rsidRDefault="00C93E3B" w:rsidP="00A934E0">
            <w:pPr>
              <w:rPr>
                <w:rFonts w:eastAsia="Times New Roman" w:cs="Times New Roman"/>
                <w:b/>
                <w:bCs/>
              </w:rPr>
            </w:pPr>
            <w:r w:rsidRPr="00B45A0F">
              <w:rPr>
                <w:rFonts w:eastAsia="Times New Roman" w:cs="Times New Roman"/>
                <w:b/>
                <w:bCs/>
              </w:rPr>
              <w:t>Optika</w:t>
            </w:r>
          </w:p>
        </w:tc>
        <w:tc>
          <w:tcPr>
            <w:tcW w:w="1559" w:type="dxa"/>
            <w:tcBorders>
              <w:top w:val="nil"/>
              <w:left w:val="nil"/>
              <w:bottom w:val="single" w:sz="4" w:space="0" w:color="auto"/>
              <w:right w:val="single" w:sz="8" w:space="0" w:color="auto"/>
            </w:tcBorders>
            <w:tcMar>
              <w:top w:w="0" w:type="dxa"/>
              <w:left w:w="108" w:type="dxa"/>
              <w:bottom w:w="0" w:type="dxa"/>
              <w:right w:w="108" w:type="dxa"/>
            </w:tcMar>
            <w:vAlign w:val="center"/>
          </w:tcPr>
          <w:p w14:paraId="4BD652FC" w14:textId="75466C18" w:rsidR="00C93E3B" w:rsidRPr="00B45A0F" w:rsidRDefault="00C93E3B" w:rsidP="00A934E0">
            <w:pPr>
              <w:jc w:val="center"/>
              <w:rPr>
                <w:rFonts w:eastAsia="Times New Roman" w:cs="Times New Roman"/>
              </w:rPr>
            </w:pPr>
            <w:r w:rsidRPr="00B45A0F">
              <w:rPr>
                <w:rFonts w:cs="Times New Roman"/>
                <w:color w:val="000000"/>
              </w:rPr>
              <w:t xml:space="preserve">60 </w:t>
            </w:r>
            <w:proofErr w:type="spellStart"/>
            <w:r w:rsidRPr="00B45A0F">
              <w:rPr>
                <w:rFonts w:cs="Times New Roman"/>
                <w:color w:val="000000"/>
              </w:rPr>
              <w:t>Eur</w:t>
            </w:r>
            <w:proofErr w:type="spellEnd"/>
            <w:r w:rsidRPr="00B45A0F">
              <w:rPr>
                <w:rFonts w:cs="Times New Roman"/>
                <w:color w:val="000000"/>
              </w:rPr>
              <w:t>/100%</w:t>
            </w:r>
          </w:p>
        </w:tc>
        <w:tc>
          <w:tcPr>
            <w:tcW w:w="1701" w:type="dxa"/>
            <w:tcBorders>
              <w:top w:val="nil"/>
              <w:left w:val="nil"/>
              <w:bottom w:val="single" w:sz="4" w:space="0" w:color="auto"/>
              <w:right w:val="single" w:sz="8" w:space="0" w:color="auto"/>
            </w:tcBorders>
            <w:vAlign w:val="center"/>
          </w:tcPr>
          <w:p w14:paraId="783A7A0A" w14:textId="09C056A9" w:rsidR="00C93E3B" w:rsidRPr="00B45A0F" w:rsidRDefault="00C93E3B" w:rsidP="00A934E0">
            <w:pPr>
              <w:jc w:val="center"/>
              <w:rPr>
                <w:rFonts w:eastAsia="Times New Roman" w:cs="Times New Roman"/>
              </w:rPr>
            </w:pPr>
            <w:r w:rsidRPr="00B45A0F">
              <w:rPr>
                <w:rFonts w:cs="Times New Roman"/>
                <w:color w:val="000000"/>
              </w:rPr>
              <w:t xml:space="preserve">- </w:t>
            </w:r>
          </w:p>
        </w:tc>
        <w:tc>
          <w:tcPr>
            <w:tcW w:w="1559" w:type="dxa"/>
            <w:tcBorders>
              <w:top w:val="nil"/>
              <w:left w:val="nil"/>
              <w:bottom w:val="single" w:sz="4" w:space="0" w:color="auto"/>
              <w:right w:val="single" w:sz="8" w:space="0" w:color="auto"/>
            </w:tcBorders>
            <w:vAlign w:val="center"/>
          </w:tcPr>
          <w:p w14:paraId="7668D26E" w14:textId="709FF6F2" w:rsidR="00C93E3B" w:rsidRPr="00B45A0F" w:rsidRDefault="00C93E3B" w:rsidP="00A934E0">
            <w:pPr>
              <w:jc w:val="center"/>
              <w:rPr>
                <w:rFonts w:eastAsia="Times New Roman" w:cs="Times New Roman"/>
              </w:rPr>
            </w:pPr>
            <w:r w:rsidRPr="00B45A0F">
              <w:rPr>
                <w:rFonts w:cs="Times New Roman"/>
                <w:color w:val="000000"/>
              </w:rPr>
              <w:t xml:space="preserve">- </w:t>
            </w:r>
          </w:p>
        </w:tc>
        <w:tc>
          <w:tcPr>
            <w:tcW w:w="1418" w:type="dxa"/>
            <w:tcBorders>
              <w:top w:val="nil"/>
              <w:left w:val="nil"/>
              <w:bottom w:val="single" w:sz="4" w:space="0" w:color="auto"/>
              <w:right w:val="single" w:sz="8" w:space="0" w:color="auto"/>
            </w:tcBorders>
            <w:vAlign w:val="center"/>
          </w:tcPr>
          <w:p w14:paraId="2E5DCF75" w14:textId="5A09244E" w:rsidR="00C93E3B" w:rsidRPr="00B45A0F" w:rsidRDefault="00C93E3B" w:rsidP="00A934E0">
            <w:pPr>
              <w:jc w:val="center"/>
              <w:rPr>
                <w:rFonts w:eastAsia="Times New Roman" w:cs="Times New Roman"/>
              </w:rPr>
            </w:pPr>
            <w:r w:rsidRPr="00B45A0F">
              <w:rPr>
                <w:rFonts w:cs="Times New Roman"/>
                <w:color w:val="000000"/>
              </w:rPr>
              <w:t xml:space="preserve">- </w:t>
            </w:r>
          </w:p>
        </w:tc>
      </w:tr>
      <w:tr w:rsidR="00C93E3B" w:rsidRPr="00B45A0F" w14:paraId="79AA3C62" w14:textId="77777777" w:rsidTr="00C93E3B">
        <w:trPr>
          <w:trHeight w:val="567"/>
        </w:trPr>
        <w:tc>
          <w:tcPr>
            <w:tcW w:w="841" w:type="dxa"/>
            <w:tcBorders>
              <w:top w:val="nil"/>
              <w:left w:val="single" w:sz="8" w:space="0" w:color="auto"/>
              <w:bottom w:val="single" w:sz="4" w:space="0" w:color="auto"/>
              <w:right w:val="single" w:sz="8" w:space="0" w:color="auto"/>
            </w:tcBorders>
            <w:shd w:val="clear" w:color="auto" w:fill="C6D9F1" w:themeFill="text2" w:themeFillTint="33"/>
            <w:vAlign w:val="center"/>
          </w:tcPr>
          <w:p w14:paraId="136E4568" w14:textId="44917831" w:rsidR="00C93E3B" w:rsidRPr="00B45A0F" w:rsidRDefault="00C93E3B" w:rsidP="00C93E3B">
            <w:pPr>
              <w:jc w:val="center"/>
              <w:rPr>
                <w:rFonts w:eastAsia="Times New Roman" w:cs="Times New Roman"/>
                <w:b/>
                <w:bCs/>
              </w:rPr>
            </w:pPr>
            <w:r w:rsidRPr="00B45A0F">
              <w:rPr>
                <w:rFonts w:eastAsia="Times New Roman" w:cs="Times New Roman"/>
                <w:b/>
                <w:bCs/>
              </w:rPr>
              <w:t>4.2.8.</w:t>
            </w:r>
          </w:p>
        </w:tc>
        <w:tc>
          <w:tcPr>
            <w:tcW w:w="2835" w:type="dxa"/>
            <w:tcBorders>
              <w:top w:val="nil"/>
              <w:left w:val="single" w:sz="8" w:space="0" w:color="auto"/>
              <w:bottom w:val="single" w:sz="4" w:space="0" w:color="auto"/>
              <w:right w:val="single" w:sz="8" w:space="0" w:color="auto"/>
            </w:tcBorders>
            <w:shd w:val="clear" w:color="auto" w:fill="C6D9F1" w:themeFill="text2" w:themeFillTint="33"/>
            <w:tcMar>
              <w:top w:w="0" w:type="dxa"/>
              <w:left w:w="108" w:type="dxa"/>
              <w:bottom w:w="0" w:type="dxa"/>
              <w:right w:w="108" w:type="dxa"/>
            </w:tcMar>
            <w:vAlign w:val="center"/>
          </w:tcPr>
          <w:p w14:paraId="43611EB3" w14:textId="0734E628" w:rsidR="00C93E3B" w:rsidRPr="00B45A0F" w:rsidRDefault="00C93E3B" w:rsidP="00A934E0">
            <w:pPr>
              <w:rPr>
                <w:rFonts w:eastAsia="Times New Roman" w:cs="Times New Roman"/>
                <w:bCs/>
              </w:rPr>
            </w:pPr>
            <w:r w:rsidRPr="00B45A0F">
              <w:rPr>
                <w:rFonts w:eastAsia="Times New Roman" w:cs="Times New Roman"/>
                <w:b/>
                <w:bCs/>
              </w:rPr>
              <w:t>Odontologijos paslaugos</w:t>
            </w:r>
            <w:r w:rsidRPr="00B45A0F">
              <w:rPr>
                <w:rFonts w:eastAsia="Times New Roman" w:cs="Times New Roman"/>
                <w:bCs/>
              </w:rPr>
              <w:t xml:space="preserve"> (su protezavimu)</w:t>
            </w:r>
          </w:p>
        </w:tc>
        <w:tc>
          <w:tcPr>
            <w:tcW w:w="1559" w:type="dxa"/>
            <w:tcBorders>
              <w:top w:val="nil"/>
              <w:left w:val="nil"/>
              <w:bottom w:val="single" w:sz="4" w:space="0" w:color="auto"/>
              <w:right w:val="single" w:sz="8" w:space="0" w:color="auto"/>
            </w:tcBorders>
            <w:tcMar>
              <w:top w:w="0" w:type="dxa"/>
              <w:left w:w="108" w:type="dxa"/>
              <w:bottom w:w="0" w:type="dxa"/>
              <w:right w:w="108" w:type="dxa"/>
            </w:tcMar>
            <w:vAlign w:val="center"/>
          </w:tcPr>
          <w:p w14:paraId="292562B2" w14:textId="66547DD5" w:rsidR="00C93E3B" w:rsidRPr="00B45A0F" w:rsidRDefault="00C93E3B" w:rsidP="00A934E0">
            <w:pPr>
              <w:jc w:val="center"/>
              <w:rPr>
                <w:rFonts w:eastAsia="Times New Roman" w:cs="Times New Roman"/>
              </w:rPr>
            </w:pPr>
            <w:r w:rsidRPr="00B45A0F">
              <w:rPr>
                <w:rFonts w:cs="Times New Roman"/>
                <w:color w:val="000000"/>
              </w:rPr>
              <w:t xml:space="preserve">100 </w:t>
            </w:r>
            <w:proofErr w:type="spellStart"/>
            <w:r w:rsidRPr="00B45A0F">
              <w:rPr>
                <w:rFonts w:cs="Times New Roman"/>
                <w:color w:val="000000"/>
              </w:rPr>
              <w:t>Eur</w:t>
            </w:r>
            <w:proofErr w:type="spellEnd"/>
            <w:r w:rsidRPr="00B45A0F">
              <w:rPr>
                <w:rFonts w:cs="Times New Roman"/>
                <w:color w:val="000000"/>
              </w:rPr>
              <w:t>/80%</w:t>
            </w:r>
          </w:p>
        </w:tc>
        <w:tc>
          <w:tcPr>
            <w:tcW w:w="1701" w:type="dxa"/>
            <w:tcBorders>
              <w:top w:val="nil"/>
              <w:left w:val="nil"/>
              <w:bottom w:val="single" w:sz="4" w:space="0" w:color="auto"/>
              <w:right w:val="single" w:sz="8" w:space="0" w:color="auto"/>
            </w:tcBorders>
            <w:vAlign w:val="center"/>
          </w:tcPr>
          <w:p w14:paraId="7FE3872D" w14:textId="20631066" w:rsidR="00C93E3B" w:rsidRPr="00B45A0F" w:rsidRDefault="00C93E3B" w:rsidP="00A934E0">
            <w:pPr>
              <w:jc w:val="center"/>
              <w:rPr>
                <w:rFonts w:eastAsia="Times New Roman" w:cs="Times New Roman"/>
              </w:rPr>
            </w:pPr>
            <w:r w:rsidRPr="00B45A0F">
              <w:rPr>
                <w:rFonts w:cs="Times New Roman"/>
                <w:color w:val="000000"/>
              </w:rPr>
              <w:t xml:space="preserve">- </w:t>
            </w:r>
          </w:p>
        </w:tc>
        <w:tc>
          <w:tcPr>
            <w:tcW w:w="1559" w:type="dxa"/>
            <w:tcBorders>
              <w:top w:val="nil"/>
              <w:left w:val="nil"/>
              <w:bottom w:val="single" w:sz="4" w:space="0" w:color="auto"/>
              <w:right w:val="single" w:sz="8" w:space="0" w:color="auto"/>
            </w:tcBorders>
            <w:vAlign w:val="center"/>
          </w:tcPr>
          <w:p w14:paraId="5F0A73BA" w14:textId="1EFA502C" w:rsidR="00C93E3B" w:rsidRPr="00B45A0F" w:rsidRDefault="00C93E3B" w:rsidP="00A934E0">
            <w:pPr>
              <w:jc w:val="center"/>
              <w:rPr>
                <w:rFonts w:eastAsia="Times New Roman" w:cs="Times New Roman"/>
              </w:rPr>
            </w:pPr>
            <w:r w:rsidRPr="00B45A0F">
              <w:rPr>
                <w:rFonts w:cs="Times New Roman"/>
                <w:color w:val="000000"/>
              </w:rPr>
              <w:t xml:space="preserve">- </w:t>
            </w:r>
          </w:p>
        </w:tc>
        <w:tc>
          <w:tcPr>
            <w:tcW w:w="1418" w:type="dxa"/>
            <w:tcBorders>
              <w:top w:val="nil"/>
              <w:left w:val="nil"/>
              <w:bottom w:val="single" w:sz="4" w:space="0" w:color="auto"/>
              <w:right w:val="single" w:sz="8" w:space="0" w:color="auto"/>
            </w:tcBorders>
            <w:vAlign w:val="center"/>
          </w:tcPr>
          <w:p w14:paraId="56C5B47E" w14:textId="1FAA5AB8" w:rsidR="00C93E3B" w:rsidRPr="00B45A0F" w:rsidRDefault="00C93E3B" w:rsidP="00A934E0">
            <w:pPr>
              <w:jc w:val="center"/>
              <w:rPr>
                <w:rFonts w:eastAsia="Times New Roman" w:cs="Times New Roman"/>
              </w:rPr>
            </w:pPr>
            <w:r w:rsidRPr="00B45A0F">
              <w:rPr>
                <w:rFonts w:cs="Times New Roman"/>
                <w:color w:val="000000"/>
              </w:rPr>
              <w:t xml:space="preserve">- </w:t>
            </w:r>
          </w:p>
        </w:tc>
      </w:tr>
      <w:tr w:rsidR="00C93E3B" w:rsidRPr="00B45A0F" w14:paraId="24D17CC8" w14:textId="77777777" w:rsidTr="00C93E3B">
        <w:trPr>
          <w:trHeight w:val="567"/>
        </w:trPr>
        <w:tc>
          <w:tcPr>
            <w:tcW w:w="841" w:type="dxa"/>
            <w:tcBorders>
              <w:top w:val="nil"/>
              <w:left w:val="single" w:sz="8" w:space="0" w:color="auto"/>
              <w:bottom w:val="single" w:sz="4" w:space="0" w:color="auto"/>
              <w:right w:val="single" w:sz="8" w:space="0" w:color="auto"/>
            </w:tcBorders>
            <w:shd w:val="clear" w:color="auto" w:fill="C6D9F1" w:themeFill="text2" w:themeFillTint="33"/>
            <w:vAlign w:val="center"/>
          </w:tcPr>
          <w:p w14:paraId="4BF21092" w14:textId="1BBCC107" w:rsidR="00C93E3B" w:rsidRPr="00B45A0F" w:rsidRDefault="00C93E3B" w:rsidP="00C93E3B">
            <w:pPr>
              <w:jc w:val="center"/>
              <w:rPr>
                <w:rFonts w:eastAsia="Times New Roman" w:cs="Times New Roman"/>
                <w:b/>
                <w:bCs/>
              </w:rPr>
            </w:pPr>
            <w:r w:rsidRPr="00B45A0F">
              <w:rPr>
                <w:rFonts w:eastAsia="Times New Roman" w:cs="Times New Roman"/>
                <w:b/>
                <w:bCs/>
              </w:rPr>
              <w:t>4.2.9.</w:t>
            </w:r>
          </w:p>
        </w:tc>
        <w:tc>
          <w:tcPr>
            <w:tcW w:w="2835" w:type="dxa"/>
            <w:tcBorders>
              <w:top w:val="nil"/>
              <w:left w:val="single" w:sz="8" w:space="0" w:color="auto"/>
              <w:bottom w:val="single" w:sz="4" w:space="0" w:color="auto"/>
              <w:right w:val="single" w:sz="8" w:space="0" w:color="auto"/>
            </w:tcBorders>
            <w:shd w:val="clear" w:color="auto" w:fill="C6D9F1" w:themeFill="text2" w:themeFillTint="33"/>
            <w:tcMar>
              <w:top w:w="0" w:type="dxa"/>
              <w:left w:w="108" w:type="dxa"/>
              <w:bottom w:w="0" w:type="dxa"/>
              <w:right w:w="108" w:type="dxa"/>
            </w:tcMar>
            <w:vAlign w:val="center"/>
          </w:tcPr>
          <w:p w14:paraId="539915BA" w14:textId="08695517" w:rsidR="00C93E3B" w:rsidRPr="00B45A0F" w:rsidRDefault="00C93E3B" w:rsidP="00A934E0">
            <w:pPr>
              <w:rPr>
                <w:rFonts w:eastAsia="Times New Roman" w:cs="Times New Roman"/>
                <w:b/>
                <w:bCs/>
              </w:rPr>
            </w:pPr>
            <w:proofErr w:type="spellStart"/>
            <w:r w:rsidRPr="00B45A0F">
              <w:rPr>
                <w:rFonts w:eastAsia="Times New Roman" w:cs="Times New Roman"/>
                <w:b/>
                <w:bCs/>
              </w:rPr>
              <w:t>Sveikatinimo</w:t>
            </w:r>
            <w:proofErr w:type="spellEnd"/>
            <w:r w:rsidRPr="00B45A0F">
              <w:rPr>
                <w:rFonts w:eastAsia="Times New Roman" w:cs="Times New Roman"/>
                <w:b/>
                <w:bCs/>
              </w:rPr>
              <w:t xml:space="preserve"> paslaugos</w:t>
            </w:r>
          </w:p>
        </w:tc>
        <w:tc>
          <w:tcPr>
            <w:tcW w:w="1559" w:type="dxa"/>
            <w:tcBorders>
              <w:top w:val="nil"/>
              <w:left w:val="nil"/>
              <w:bottom w:val="single" w:sz="4" w:space="0" w:color="auto"/>
              <w:right w:val="single" w:sz="8" w:space="0" w:color="auto"/>
            </w:tcBorders>
            <w:tcMar>
              <w:top w:w="0" w:type="dxa"/>
              <w:left w:w="108" w:type="dxa"/>
              <w:bottom w:w="0" w:type="dxa"/>
              <w:right w:w="108" w:type="dxa"/>
            </w:tcMar>
          </w:tcPr>
          <w:p w14:paraId="492925E7" w14:textId="2459848D" w:rsidR="00C93E3B" w:rsidRPr="00B45A0F" w:rsidRDefault="00C93E3B" w:rsidP="00A934E0">
            <w:pPr>
              <w:jc w:val="center"/>
              <w:rPr>
                <w:rFonts w:eastAsia="Times New Roman" w:cs="Times New Roman"/>
              </w:rPr>
            </w:pPr>
            <w:r w:rsidRPr="00B45A0F">
              <w:rPr>
                <w:rFonts w:cs="Times New Roman"/>
                <w:color w:val="000000"/>
              </w:rPr>
              <w:t xml:space="preserve">- </w:t>
            </w:r>
          </w:p>
        </w:tc>
        <w:tc>
          <w:tcPr>
            <w:tcW w:w="1701" w:type="dxa"/>
            <w:tcBorders>
              <w:top w:val="nil"/>
              <w:left w:val="nil"/>
              <w:bottom w:val="single" w:sz="4" w:space="0" w:color="auto"/>
              <w:right w:val="single" w:sz="8" w:space="0" w:color="auto"/>
            </w:tcBorders>
            <w:vAlign w:val="center"/>
          </w:tcPr>
          <w:p w14:paraId="32E372C3" w14:textId="6965CD24" w:rsidR="00C93E3B" w:rsidRPr="00B45A0F" w:rsidRDefault="00C93E3B" w:rsidP="00C93E3B">
            <w:pPr>
              <w:jc w:val="center"/>
              <w:rPr>
                <w:rFonts w:eastAsia="Times New Roman" w:cs="Times New Roman"/>
              </w:rPr>
            </w:pPr>
            <w:r w:rsidRPr="00B45A0F">
              <w:rPr>
                <w:rFonts w:cs="Times New Roman"/>
                <w:color w:val="000000"/>
              </w:rPr>
              <w:t xml:space="preserve">200 </w:t>
            </w:r>
            <w:proofErr w:type="spellStart"/>
            <w:r w:rsidRPr="00B45A0F">
              <w:rPr>
                <w:rFonts w:cs="Times New Roman"/>
                <w:color w:val="000000"/>
              </w:rPr>
              <w:t>Eur</w:t>
            </w:r>
            <w:proofErr w:type="spellEnd"/>
            <w:r w:rsidRPr="00B45A0F">
              <w:rPr>
                <w:rFonts w:cs="Times New Roman"/>
                <w:color w:val="000000"/>
              </w:rPr>
              <w:t xml:space="preserve">  /80%</w:t>
            </w:r>
          </w:p>
        </w:tc>
        <w:tc>
          <w:tcPr>
            <w:tcW w:w="1559" w:type="dxa"/>
            <w:tcBorders>
              <w:top w:val="nil"/>
              <w:left w:val="nil"/>
              <w:bottom w:val="single" w:sz="4" w:space="0" w:color="auto"/>
              <w:right w:val="single" w:sz="8" w:space="0" w:color="auto"/>
            </w:tcBorders>
            <w:vAlign w:val="center"/>
          </w:tcPr>
          <w:p w14:paraId="6CDA0887" w14:textId="5A539C42" w:rsidR="00C93E3B" w:rsidRPr="00B45A0F" w:rsidRDefault="00C93E3B" w:rsidP="00A934E0">
            <w:pPr>
              <w:jc w:val="center"/>
              <w:rPr>
                <w:rFonts w:eastAsia="Times New Roman" w:cs="Times New Roman"/>
              </w:rPr>
            </w:pPr>
            <w:r w:rsidRPr="00B45A0F">
              <w:rPr>
                <w:rFonts w:cs="Times New Roman"/>
                <w:color w:val="000000"/>
              </w:rPr>
              <w:t xml:space="preserve">- </w:t>
            </w:r>
          </w:p>
        </w:tc>
        <w:tc>
          <w:tcPr>
            <w:tcW w:w="1418" w:type="dxa"/>
            <w:tcBorders>
              <w:top w:val="nil"/>
              <w:left w:val="nil"/>
              <w:bottom w:val="single" w:sz="4" w:space="0" w:color="auto"/>
              <w:right w:val="single" w:sz="8" w:space="0" w:color="auto"/>
            </w:tcBorders>
            <w:vAlign w:val="center"/>
          </w:tcPr>
          <w:p w14:paraId="5AB675C9" w14:textId="549E6432" w:rsidR="00C93E3B" w:rsidRPr="00B45A0F" w:rsidRDefault="00C93E3B" w:rsidP="00A934E0">
            <w:pPr>
              <w:jc w:val="center"/>
              <w:rPr>
                <w:rFonts w:eastAsia="Times New Roman" w:cs="Times New Roman"/>
              </w:rPr>
            </w:pPr>
            <w:r w:rsidRPr="00B45A0F">
              <w:rPr>
                <w:rFonts w:cs="Times New Roman"/>
                <w:color w:val="000000"/>
              </w:rPr>
              <w:t xml:space="preserve">- </w:t>
            </w:r>
          </w:p>
        </w:tc>
      </w:tr>
      <w:tr w:rsidR="00C93E3B" w:rsidRPr="00B45A0F" w14:paraId="305012AC" w14:textId="77777777" w:rsidTr="00C93E3B">
        <w:trPr>
          <w:trHeight w:val="567"/>
        </w:trPr>
        <w:tc>
          <w:tcPr>
            <w:tcW w:w="841" w:type="dxa"/>
            <w:tcBorders>
              <w:top w:val="nil"/>
              <w:left w:val="single" w:sz="8" w:space="0" w:color="auto"/>
              <w:bottom w:val="single" w:sz="4" w:space="0" w:color="auto"/>
              <w:right w:val="single" w:sz="8" w:space="0" w:color="auto"/>
            </w:tcBorders>
            <w:shd w:val="clear" w:color="auto" w:fill="C6D9F1" w:themeFill="text2" w:themeFillTint="33"/>
            <w:vAlign w:val="center"/>
          </w:tcPr>
          <w:p w14:paraId="6793F0E5" w14:textId="3345D920" w:rsidR="00C93E3B" w:rsidRPr="00B45A0F" w:rsidRDefault="00C93E3B" w:rsidP="00C93E3B">
            <w:pPr>
              <w:jc w:val="center"/>
              <w:rPr>
                <w:rFonts w:eastAsia="Times New Roman" w:cs="Times New Roman"/>
                <w:b/>
                <w:bCs/>
              </w:rPr>
            </w:pPr>
            <w:r w:rsidRPr="00B45A0F">
              <w:rPr>
                <w:rFonts w:eastAsia="Times New Roman" w:cs="Times New Roman"/>
                <w:b/>
                <w:bCs/>
              </w:rPr>
              <w:t>4.2.10</w:t>
            </w:r>
          </w:p>
        </w:tc>
        <w:tc>
          <w:tcPr>
            <w:tcW w:w="2835" w:type="dxa"/>
            <w:tcBorders>
              <w:top w:val="nil"/>
              <w:left w:val="single" w:sz="8" w:space="0" w:color="auto"/>
              <w:bottom w:val="single" w:sz="4" w:space="0" w:color="auto"/>
              <w:right w:val="single" w:sz="8" w:space="0" w:color="auto"/>
            </w:tcBorders>
            <w:shd w:val="clear" w:color="auto" w:fill="C6D9F1" w:themeFill="text2" w:themeFillTint="33"/>
            <w:tcMar>
              <w:top w:w="0" w:type="dxa"/>
              <w:left w:w="108" w:type="dxa"/>
              <w:bottom w:w="0" w:type="dxa"/>
              <w:right w:w="108" w:type="dxa"/>
            </w:tcMar>
            <w:vAlign w:val="center"/>
            <w:hideMark/>
          </w:tcPr>
          <w:p w14:paraId="305012AA" w14:textId="20729A3E" w:rsidR="00C93E3B" w:rsidRPr="00B45A0F" w:rsidRDefault="00C93E3B" w:rsidP="00A934E0">
            <w:pPr>
              <w:rPr>
                <w:rFonts w:eastAsia="Times New Roman" w:cs="Times New Roman"/>
                <w:b/>
                <w:bCs/>
              </w:rPr>
            </w:pPr>
            <w:r w:rsidRPr="00B45A0F">
              <w:rPr>
                <w:rFonts w:eastAsia="Times New Roman" w:cs="Times New Roman"/>
                <w:b/>
                <w:bCs/>
              </w:rPr>
              <w:t>Visos medicininės paslaugos</w:t>
            </w:r>
          </w:p>
        </w:tc>
        <w:tc>
          <w:tcPr>
            <w:tcW w:w="1559" w:type="dxa"/>
            <w:tcBorders>
              <w:top w:val="nil"/>
              <w:left w:val="nil"/>
              <w:bottom w:val="single" w:sz="4" w:space="0" w:color="auto"/>
              <w:right w:val="single" w:sz="8" w:space="0" w:color="auto"/>
            </w:tcBorders>
            <w:tcMar>
              <w:top w:w="0" w:type="dxa"/>
              <w:left w:w="108" w:type="dxa"/>
              <w:bottom w:w="0" w:type="dxa"/>
              <w:right w:w="108" w:type="dxa"/>
            </w:tcMar>
          </w:tcPr>
          <w:p w14:paraId="1C23CF1D" w14:textId="193ED9DC" w:rsidR="00C93E3B" w:rsidRPr="00B45A0F" w:rsidRDefault="00C93E3B" w:rsidP="00A934E0">
            <w:pPr>
              <w:jc w:val="center"/>
              <w:rPr>
                <w:rFonts w:eastAsia="Times New Roman" w:cs="Times New Roman"/>
              </w:rPr>
            </w:pPr>
            <w:r w:rsidRPr="00B45A0F">
              <w:rPr>
                <w:rFonts w:cs="Times New Roman"/>
                <w:color w:val="000000"/>
              </w:rPr>
              <w:t xml:space="preserve">- </w:t>
            </w:r>
          </w:p>
        </w:tc>
        <w:tc>
          <w:tcPr>
            <w:tcW w:w="1701" w:type="dxa"/>
            <w:tcBorders>
              <w:top w:val="nil"/>
              <w:left w:val="nil"/>
              <w:bottom w:val="single" w:sz="4" w:space="0" w:color="auto"/>
              <w:right w:val="single" w:sz="8" w:space="0" w:color="auto"/>
            </w:tcBorders>
            <w:vAlign w:val="center"/>
          </w:tcPr>
          <w:p w14:paraId="6E958935" w14:textId="5B76B24C" w:rsidR="00C93E3B" w:rsidRPr="00B45A0F" w:rsidRDefault="00C93E3B" w:rsidP="00A934E0">
            <w:pPr>
              <w:jc w:val="center"/>
              <w:rPr>
                <w:rFonts w:eastAsia="Times New Roman" w:cs="Times New Roman"/>
              </w:rPr>
            </w:pPr>
            <w:r w:rsidRPr="00B45A0F">
              <w:rPr>
                <w:rFonts w:cs="Times New Roman"/>
                <w:color w:val="000000"/>
              </w:rPr>
              <w:t xml:space="preserve">100 </w:t>
            </w:r>
            <w:proofErr w:type="spellStart"/>
            <w:r w:rsidRPr="00B45A0F">
              <w:rPr>
                <w:rFonts w:cs="Times New Roman"/>
                <w:color w:val="000000"/>
              </w:rPr>
              <w:t>Eur</w:t>
            </w:r>
            <w:proofErr w:type="spellEnd"/>
            <w:r w:rsidRPr="00B45A0F">
              <w:rPr>
                <w:rFonts w:cs="Times New Roman"/>
                <w:color w:val="000000"/>
              </w:rPr>
              <w:t>/100%</w:t>
            </w:r>
          </w:p>
        </w:tc>
        <w:tc>
          <w:tcPr>
            <w:tcW w:w="1559" w:type="dxa"/>
            <w:tcBorders>
              <w:top w:val="nil"/>
              <w:left w:val="nil"/>
              <w:bottom w:val="single" w:sz="4" w:space="0" w:color="auto"/>
              <w:right w:val="single" w:sz="8" w:space="0" w:color="auto"/>
            </w:tcBorders>
            <w:vAlign w:val="center"/>
          </w:tcPr>
          <w:p w14:paraId="723E9489" w14:textId="017BE075" w:rsidR="00C93E3B" w:rsidRPr="00B45A0F" w:rsidRDefault="00C93E3B" w:rsidP="00C93E3B">
            <w:pPr>
              <w:jc w:val="center"/>
              <w:rPr>
                <w:rFonts w:eastAsia="Times New Roman" w:cs="Times New Roman"/>
              </w:rPr>
            </w:pPr>
            <w:r w:rsidRPr="00B45A0F">
              <w:rPr>
                <w:rFonts w:cs="Times New Roman"/>
                <w:color w:val="000000"/>
              </w:rPr>
              <w:t xml:space="preserve">390 </w:t>
            </w:r>
            <w:proofErr w:type="spellStart"/>
            <w:r w:rsidRPr="00B45A0F">
              <w:rPr>
                <w:rFonts w:cs="Times New Roman"/>
                <w:color w:val="000000"/>
              </w:rPr>
              <w:t>Eur</w:t>
            </w:r>
            <w:proofErr w:type="spellEnd"/>
            <w:r w:rsidRPr="00B45A0F">
              <w:rPr>
                <w:rFonts w:cs="Times New Roman"/>
                <w:color w:val="000000"/>
              </w:rPr>
              <w:t xml:space="preserve"> /100%</w:t>
            </w:r>
          </w:p>
        </w:tc>
        <w:tc>
          <w:tcPr>
            <w:tcW w:w="1418" w:type="dxa"/>
            <w:tcBorders>
              <w:top w:val="nil"/>
              <w:left w:val="nil"/>
              <w:bottom w:val="single" w:sz="4" w:space="0" w:color="auto"/>
              <w:right w:val="single" w:sz="8" w:space="0" w:color="auto"/>
            </w:tcBorders>
            <w:vAlign w:val="center"/>
          </w:tcPr>
          <w:p w14:paraId="305012AB" w14:textId="085E9E15" w:rsidR="00C93E3B" w:rsidRPr="00B45A0F" w:rsidRDefault="00C93E3B" w:rsidP="00C93E3B">
            <w:pPr>
              <w:jc w:val="center"/>
              <w:rPr>
                <w:rFonts w:eastAsia="Times New Roman" w:cs="Times New Roman"/>
              </w:rPr>
            </w:pPr>
            <w:r w:rsidRPr="00B45A0F">
              <w:rPr>
                <w:rFonts w:cs="Times New Roman"/>
                <w:color w:val="000000"/>
              </w:rPr>
              <w:t xml:space="preserve">280 </w:t>
            </w:r>
            <w:proofErr w:type="spellStart"/>
            <w:r w:rsidRPr="00B45A0F">
              <w:rPr>
                <w:rFonts w:cs="Times New Roman"/>
                <w:color w:val="000000"/>
              </w:rPr>
              <w:t>Eur</w:t>
            </w:r>
            <w:proofErr w:type="spellEnd"/>
            <w:r w:rsidRPr="00B45A0F">
              <w:rPr>
                <w:rFonts w:cs="Times New Roman"/>
                <w:color w:val="000000"/>
              </w:rPr>
              <w:t xml:space="preserve">  /100%</w:t>
            </w:r>
          </w:p>
        </w:tc>
      </w:tr>
    </w:tbl>
    <w:p w14:paraId="53C81F3F" w14:textId="3F97663F" w:rsidR="001E47E8" w:rsidRPr="00B45A0F" w:rsidRDefault="001E47E8" w:rsidP="001E47E8">
      <w:pPr>
        <w:tabs>
          <w:tab w:val="left" w:pos="993"/>
        </w:tabs>
        <w:spacing w:after="0" w:line="240" w:lineRule="auto"/>
        <w:contextualSpacing/>
        <w:jc w:val="both"/>
        <w:rPr>
          <w:rFonts w:eastAsia="Calibri" w:cs="Times New Roman"/>
        </w:rPr>
      </w:pPr>
      <w:r w:rsidRPr="00B45A0F">
        <w:rPr>
          <w:rFonts w:eastAsia="Calibri" w:cs="Times New Roman"/>
        </w:rPr>
        <w:t xml:space="preserve">Pastaba: </w:t>
      </w:r>
      <w:r w:rsidR="004F2616" w:rsidRPr="00B45A0F">
        <w:rPr>
          <w:rFonts w:eastAsia="Calibri" w:cs="Times New Roman"/>
        </w:rPr>
        <w:t>visų</w:t>
      </w:r>
      <w:r w:rsidRPr="00B45A0F">
        <w:rPr>
          <w:rFonts w:eastAsia="Calibri" w:cs="Times New Roman"/>
        </w:rPr>
        <w:t xml:space="preserve"> variantų įmokos turi būti vienodos.</w:t>
      </w:r>
    </w:p>
    <w:p w14:paraId="6C1269C7" w14:textId="77777777" w:rsidR="001E47E8" w:rsidRPr="00B45A0F" w:rsidRDefault="001E47E8" w:rsidP="001E47E8">
      <w:pPr>
        <w:tabs>
          <w:tab w:val="left" w:pos="993"/>
        </w:tabs>
        <w:spacing w:after="0" w:line="240" w:lineRule="auto"/>
        <w:contextualSpacing/>
        <w:jc w:val="both"/>
        <w:rPr>
          <w:rFonts w:eastAsia="Calibri" w:cs="Times New Roman"/>
        </w:rPr>
      </w:pPr>
    </w:p>
    <w:p w14:paraId="305012B2" w14:textId="77777777" w:rsidR="00163C62" w:rsidRPr="00B45A0F" w:rsidRDefault="00163C62" w:rsidP="00163C62">
      <w:pPr>
        <w:tabs>
          <w:tab w:val="left" w:pos="1134"/>
        </w:tabs>
        <w:spacing w:after="0" w:line="240" w:lineRule="auto"/>
        <w:ind w:left="360"/>
        <w:contextualSpacing/>
        <w:jc w:val="center"/>
        <w:rPr>
          <w:rFonts w:eastAsia="Calibri" w:cs="Times New Roman"/>
        </w:rPr>
      </w:pPr>
      <w:r w:rsidRPr="00B45A0F">
        <w:rPr>
          <w:rFonts w:eastAsia="Calibri" w:cs="Times New Roman"/>
        </w:rPr>
        <w:t>________________</w:t>
      </w:r>
    </w:p>
    <w:p w14:paraId="305012B3" w14:textId="77777777" w:rsidR="00163C62" w:rsidRPr="00B45A0F" w:rsidRDefault="00163C62" w:rsidP="00163C62">
      <w:pPr>
        <w:numPr>
          <w:ilvl w:val="1"/>
          <w:numId w:val="2"/>
        </w:numPr>
        <w:tabs>
          <w:tab w:val="left" w:pos="1134"/>
        </w:tabs>
        <w:spacing w:after="0" w:line="240" w:lineRule="auto"/>
        <w:contextualSpacing/>
        <w:jc w:val="both"/>
        <w:rPr>
          <w:rFonts w:eastAsia="Times New Roman" w:cs="Times New Roman"/>
          <w:b/>
          <w:lang w:eastAsia="lt-LT"/>
        </w:rPr>
      </w:pPr>
      <w:r w:rsidRPr="00B45A0F">
        <w:rPr>
          <w:rFonts w:eastAsia="Times New Roman" w:cs="Times New Roman"/>
          <w:b/>
          <w:lang w:eastAsia="lt-LT"/>
        </w:rPr>
        <w:br w:type="page"/>
      </w:r>
    </w:p>
    <w:p w14:paraId="305012D7" w14:textId="385D3DC8" w:rsidR="00163C62" w:rsidRPr="00B45A0F" w:rsidRDefault="00585306" w:rsidP="000411C4">
      <w:pPr>
        <w:spacing w:after="0" w:line="240" w:lineRule="auto"/>
        <w:jc w:val="right"/>
        <w:rPr>
          <w:rFonts w:eastAsia="Times New Roman" w:cs="Times New Roman"/>
          <w:b/>
          <w:lang w:eastAsia="lt-LT"/>
        </w:rPr>
      </w:pPr>
      <w:r w:rsidRPr="00B45A0F">
        <w:rPr>
          <w:rFonts w:eastAsia="Times New Roman" w:cs="Times New Roman"/>
          <w:b/>
          <w:lang w:eastAsia="lt-LT"/>
        </w:rPr>
        <w:lastRenderedPageBreak/>
        <w:t>1 priedas prie Techninės specifikacijos</w:t>
      </w:r>
    </w:p>
    <w:p w14:paraId="305012D8" w14:textId="77777777" w:rsidR="00163C62" w:rsidRPr="00B45A0F" w:rsidRDefault="00163C62" w:rsidP="00163C62">
      <w:pPr>
        <w:tabs>
          <w:tab w:val="left" w:pos="1134"/>
        </w:tabs>
        <w:spacing w:after="0" w:line="240" w:lineRule="auto"/>
        <w:rPr>
          <w:rFonts w:eastAsia="Times New Roman" w:cs="Times New Roman"/>
          <w:b/>
          <w:lang w:eastAsia="lt-LT"/>
        </w:rPr>
      </w:pPr>
    </w:p>
    <w:p w14:paraId="305012DA" w14:textId="09A7EBD4" w:rsidR="00163C62" w:rsidRPr="00B45A0F" w:rsidRDefault="00714387" w:rsidP="00163C62">
      <w:pPr>
        <w:tabs>
          <w:tab w:val="left" w:pos="1134"/>
        </w:tabs>
        <w:spacing w:after="0" w:line="240" w:lineRule="auto"/>
        <w:ind w:firstLine="567"/>
        <w:jc w:val="center"/>
        <w:rPr>
          <w:rFonts w:eastAsia="Times New Roman" w:cs="Times New Roman"/>
          <w:b/>
          <w:lang w:eastAsia="lt-LT"/>
        </w:rPr>
      </w:pPr>
      <w:r w:rsidRPr="00B45A0F">
        <w:rPr>
          <w:rFonts w:eastAsia="Times New Roman" w:cs="Times New Roman"/>
          <w:b/>
          <w:lang w:eastAsia="lt-LT"/>
        </w:rPr>
        <w:t>ESMINĖS SUTARTIES SĄLYGOS</w:t>
      </w:r>
    </w:p>
    <w:p w14:paraId="0A1959D5" w14:textId="77777777" w:rsidR="00714387" w:rsidRPr="00B45A0F" w:rsidRDefault="00714387" w:rsidP="00163C62">
      <w:pPr>
        <w:tabs>
          <w:tab w:val="left" w:pos="1134"/>
        </w:tabs>
        <w:spacing w:after="0" w:line="240" w:lineRule="auto"/>
        <w:ind w:firstLine="567"/>
        <w:jc w:val="center"/>
        <w:rPr>
          <w:rFonts w:eastAsia="Times New Roman" w:cs="Times New Roman"/>
          <w:b/>
          <w:lang w:eastAsia="lt-LT"/>
        </w:rPr>
      </w:pPr>
    </w:p>
    <w:p w14:paraId="305012DB" w14:textId="77777777" w:rsidR="00163C62" w:rsidRPr="00B45A0F" w:rsidRDefault="00163C62" w:rsidP="00163C62">
      <w:pPr>
        <w:numPr>
          <w:ilvl w:val="0"/>
          <w:numId w:val="3"/>
        </w:numPr>
        <w:tabs>
          <w:tab w:val="left" w:pos="1134"/>
        </w:tabs>
        <w:spacing w:after="0" w:line="240" w:lineRule="auto"/>
        <w:ind w:left="0" w:firstLine="567"/>
        <w:jc w:val="center"/>
        <w:rPr>
          <w:rFonts w:eastAsia="Times New Roman" w:cs="Times New Roman"/>
          <w:b/>
          <w:lang w:eastAsia="lt-LT"/>
        </w:rPr>
      </w:pPr>
      <w:r w:rsidRPr="00B45A0F">
        <w:rPr>
          <w:rFonts w:eastAsia="Times New Roman" w:cs="Times New Roman"/>
          <w:b/>
          <w:lang w:eastAsia="lt-LT"/>
        </w:rPr>
        <w:t>SUTARTIES SĄVOKOS</w:t>
      </w:r>
    </w:p>
    <w:p w14:paraId="305012DC" w14:textId="77777777" w:rsidR="00163C62" w:rsidRPr="00B45A0F" w:rsidRDefault="00163C62" w:rsidP="00163C62">
      <w:pPr>
        <w:tabs>
          <w:tab w:val="left" w:pos="1134"/>
        </w:tabs>
        <w:spacing w:after="0" w:line="240" w:lineRule="auto"/>
        <w:ind w:left="567"/>
        <w:rPr>
          <w:rFonts w:eastAsia="Times New Roman" w:cs="Times New Roman"/>
          <w:b/>
          <w:lang w:eastAsia="lt-LT"/>
        </w:rPr>
      </w:pPr>
    </w:p>
    <w:p w14:paraId="3D598CE3" w14:textId="51D4E1FB" w:rsidR="00447353" w:rsidRPr="00B45A0F" w:rsidRDefault="00447353"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Draudikas</w:t>
      </w:r>
      <w:r w:rsidRPr="00B45A0F">
        <w:rPr>
          <w:rFonts w:eastAsia="Times New Roman" w:cs="Times New Roman"/>
          <w:lang w:eastAsia="lt-LT"/>
        </w:rPr>
        <w:t xml:space="preserve"> – draudimo bendrovė, </w:t>
      </w:r>
      <w:r w:rsidR="00DD6740" w:rsidRPr="00B45A0F">
        <w:rPr>
          <w:rFonts w:eastAsia="Times New Roman" w:cs="Times New Roman"/>
          <w:lang w:eastAsia="lt-LT"/>
        </w:rPr>
        <w:t xml:space="preserve">turinti teisę vykdyti atitinkamą draudimo veiklą ir </w:t>
      </w:r>
      <w:r w:rsidRPr="00B45A0F">
        <w:rPr>
          <w:rFonts w:eastAsia="Times New Roman" w:cs="Times New Roman"/>
          <w:lang w:eastAsia="lt-LT"/>
        </w:rPr>
        <w:t xml:space="preserve">sudariusi sutartį </w:t>
      </w:r>
      <w:r w:rsidR="00DD6740" w:rsidRPr="00B45A0F">
        <w:rPr>
          <w:rFonts w:eastAsia="Times New Roman" w:cs="Times New Roman"/>
          <w:lang w:eastAsia="lt-LT"/>
        </w:rPr>
        <w:t>su Draudėju.</w:t>
      </w:r>
    </w:p>
    <w:p w14:paraId="29F917D6" w14:textId="431DBE0D" w:rsidR="00447353" w:rsidRPr="00B45A0F" w:rsidRDefault="00447353"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Draudėjas</w:t>
      </w:r>
      <w:r w:rsidRPr="00B45A0F">
        <w:rPr>
          <w:rFonts w:eastAsia="Times New Roman" w:cs="Times New Roman"/>
          <w:lang w:eastAsia="lt-LT"/>
        </w:rPr>
        <w:t xml:space="preserve"> – įmonė, sudariusi draudimo sutartį su Draudiku.</w:t>
      </w:r>
      <w:r w:rsidR="00DD6740" w:rsidRPr="00B45A0F">
        <w:rPr>
          <w:rFonts w:eastAsia="Times New Roman" w:cs="Times New Roman"/>
          <w:lang w:eastAsia="lt-LT"/>
        </w:rPr>
        <w:t xml:space="preserve"> Šios sutarties atveju Draudėjas yra VĮ „Oro navigacija“.</w:t>
      </w:r>
    </w:p>
    <w:p w14:paraId="6710CB84" w14:textId="7AE12DB3" w:rsidR="00DD6740" w:rsidRPr="00B45A0F" w:rsidRDefault="00DD6740"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Brokeris</w:t>
      </w:r>
      <w:r w:rsidRPr="00B45A0F">
        <w:rPr>
          <w:rFonts w:eastAsia="Times New Roman" w:cs="Times New Roman"/>
          <w:lang w:eastAsia="lt-LT"/>
        </w:rPr>
        <w:t xml:space="preserve"> – draudimo brokerių įmonė, atstovaujanti Draudėjo interesus. Šios sutarties atveju Brokeris yra </w:t>
      </w:r>
      <w:r w:rsidR="00237E3C" w:rsidRPr="00B45A0F">
        <w:rPr>
          <w:rFonts w:eastAsia="Calibri" w:cs="Times New Roman"/>
        </w:rPr>
        <w:t>Aon Baltic, UADBB</w:t>
      </w:r>
      <w:r w:rsidRPr="00B45A0F">
        <w:rPr>
          <w:rFonts w:eastAsia="Times New Roman" w:cs="Times New Roman"/>
          <w:lang w:eastAsia="lt-LT"/>
        </w:rPr>
        <w:t>.</w:t>
      </w:r>
    </w:p>
    <w:p w14:paraId="305012DD" w14:textId="678A3D2B"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Apdraustasis</w:t>
      </w:r>
      <w:r w:rsidRPr="00B45A0F">
        <w:rPr>
          <w:rFonts w:eastAsia="Times New Roman" w:cs="Times New Roman"/>
          <w:lang w:eastAsia="lt-LT"/>
        </w:rPr>
        <w:t xml:space="preserve"> – darbo santykiais susijęs su Draudėju ir sutartyje nurodytas fizinis asmuo, kurio gyvenime atsitikus draudžiamajam įvykiui, Draudikas privalo mokėti draudimo išmoką.</w:t>
      </w:r>
    </w:p>
    <w:p w14:paraId="305012DE"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Sveikatos sutrikimas </w:t>
      </w:r>
      <w:r w:rsidRPr="00B45A0F">
        <w:rPr>
          <w:rFonts w:eastAsia="Times New Roman" w:cs="Times New Roman"/>
          <w:lang w:eastAsia="lt-LT"/>
        </w:rPr>
        <w:t>– Apdraustojo sveikatos ar fiziologinės būklės pokytis (ūmios ligos, lėtinės ligos, lėtinės ligos paūmėjimo ir/ar nelaimingo atsitikimo atvejais), reikalaujantis mediciniškai pagrįsto gydymo, diagnostikos taikymo ar profilaktikos, sveikatingumo priemonių, kitų sveikatos priežiūros paslaugų.</w:t>
      </w:r>
    </w:p>
    <w:p w14:paraId="305012DF" w14:textId="317F92E5"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Draudžiamasis įvykis</w:t>
      </w:r>
      <w:r w:rsidRPr="00B45A0F">
        <w:rPr>
          <w:rFonts w:eastAsia="Times New Roman" w:cs="Times New Roman"/>
          <w:lang w:eastAsia="lt-LT"/>
        </w:rPr>
        <w:t xml:space="preserve"> – </w:t>
      </w:r>
      <w:r w:rsidR="00C45CCF" w:rsidRPr="00B45A0F">
        <w:rPr>
          <w:rFonts w:eastAsia="Times New Roman" w:cs="Times New Roman"/>
          <w:lang w:eastAsia="lt-LT"/>
        </w:rPr>
        <w:t xml:space="preserve">sutartyje </w:t>
      </w:r>
      <w:r w:rsidRPr="00B45A0F">
        <w:rPr>
          <w:rFonts w:eastAsia="Times New Roman" w:cs="Times New Roman"/>
          <w:lang w:eastAsia="lt-LT"/>
        </w:rPr>
        <w:t>nurodytas atsitikimas, kuriam įvykus Draudikas privalo mokėti draudimo išmoką.</w:t>
      </w:r>
    </w:p>
    <w:p w14:paraId="305012E0" w14:textId="063338B5"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Nedraudžiamasis įvykis </w:t>
      </w:r>
      <w:r w:rsidRPr="00B45A0F">
        <w:rPr>
          <w:rFonts w:eastAsia="Times New Roman" w:cs="Times New Roman"/>
          <w:lang w:eastAsia="lt-LT"/>
        </w:rPr>
        <w:t xml:space="preserve">- </w:t>
      </w:r>
      <w:r w:rsidR="00C45CCF" w:rsidRPr="00B45A0F">
        <w:rPr>
          <w:rFonts w:eastAsia="Times New Roman" w:cs="Times New Roman"/>
          <w:lang w:eastAsia="lt-LT"/>
        </w:rPr>
        <w:t xml:space="preserve">sutartyje </w:t>
      </w:r>
      <w:r w:rsidRPr="00B45A0F">
        <w:rPr>
          <w:rFonts w:eastAsia="Times New Roman" w:cs="Times New Roman"/>
          <w:lang w:eastAsia="lt-LT"/>
        </w:rPr>
        <w:t>nurodytas atsitikimas, kuriam įvykus Draudikas neprivalo mokėti draudimo išmokos.</w:t>
      </w:r>
    </w:p>
    <w:p w14:paraId="305012E1"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Sveikatos priežiūros įstaiga</w:t>
      </w:r>
      <w:r w:rsidRPr="00B45A0F">
        <w:rPr>
          <w:rFonts w:eastAsia="Times New Roman" w:cs="Times New Roman"/>
          <w:lang w:eastAsia="lt-LT"/>
        </w:rPr>
        <w:t xml:space="preserve"> – privatus ar valstybinis juridinis asmuo (ar fizinis asmuo), Lietuvos Respublikos teisės aktų nustatyta tvarka turintis teisę teikti sveikatos priežiūros, sveikatingumo, farmacines paslaugas.</w:t>
      </w:r>
    </w:p>
    <w:p w14:paraId="305012E2"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Draudiko pripažįstama sveikatos priežiūros įstaiga ir/ar vaistinė</w:t>
      </w:r>
      <w:r w:rsidRPr="00B45A0F">
        <w:rPr>
          <w:rFonts w:eastAsia="Times New Roman" w:cs="Times New Roman"/>
          <w:lang w:eastAsia="lt-LT"/>
        </w:rPr>
        <w:t xml:space="preserve"> – įstaiga, turinti Lietuvos Respublikos teisės aktų nustatyta tvarka išduotą galiojančią licenciją teikti sveikatos priežiūros ir/ar sveikatingumo paslaugas ar užsiimti farmacine veikla, su kuria Draudikas yra sudaręs bendradarbiavimo sutartį.</w:t>
      </w:r>
    </w:p>
    <w:p w14:paraId="305012E3"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Ambulatorinė sveikatos priežiūra </w:t>
      </w:r>
      <w:r w:rsidRPr="00B45A0F">
        <w:rPr>
          <w:rFonts w:eastAsia="Times New Roman" w:cs="Times New Roman"/>
          <w:lang w:eastAsia="lt-LT"/>
        </w:rPr>
        <w:t>– tai specializuota kvalifikuota sveikatos priežiūra, teikiama ambulatorinėje sveikatos priežiūros įstaigoje.</w:t>
      </w:r>
    </w:p>
    <w:p w14:paraId="305012E4"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Stacionarinė sveikatos priežiūra </w:t>
      </w:r>
      <w:r w:rsidRPr="00B45A0F">
        <w:rPr>
          <w:rFonts w:eastAsia="Times New Roman" w:cs="Times New Roman"/>
          <w:lang w:eastAsia="lt-LT"/>
        </w:rPr>
        <w:t>– tai Apdraustajam suteikiama terapinė ir/ar chirurginė sveikatos priežiūra, teikiama stacionarinėje sveikatos priežiūros įstaigoje.</w:t>
      </w:r>
    </w:p>
    <w:p w14:paraId="06919B39" w14:textId="65BED96B" w:rsidR="00E40ECD" w:rsidRPr="00B45A0F" w:rsidRDefault="00E40ECD"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Kritinių ligų draudimas </w:t>
      </w:r>
      <w:r w:rsidRPr="00B45A0F">
        <w:rPr>
          <w:rFonts w:eastAsia="Times New Roman" w:cs="Times New Roman"/>
          <w:lang w:eastAsia="lt-LT"/>
        </w:rPr>
        <w:t>– tai Apdraustajam išmokama vienkartinė išmoka kritinės ligos atveju.</w:t>
      </w:r>
    </w:p>
    <w:p w14:paraId="65A7CA97" w14:textId="67A5033A" w:rsidR="00E40ECD" w:rsidRPr="00B45A0F" w:rsidRDefault="00E40ECD"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Kritinė liga </w:t>
      </w:r>
      <w:r w:rsidRPr="00B45A0F">
        <w:rPr>
          <w:rFonts w:eastAsia="Times New Roman" w:cs="Times New Roman"/>
          <w:lang w:eastAsia="lt-LT"/>
        </w:rPr>
        <w:t xml:space="preserve">- </w:t>
      </w:r>
      <w:r w:rsidRPr="00B45A0F">
        <w:rPr>
          <w:rFonts w:cs="Times New Roman"/>
          <w:lang w:eastAsia="lt-LT"/>
        </w:rPr>
        <w:t>Viena iš ligų: Miokardo infarktas, Insultas, Piktybinis auglys (vėžys), Inkstų funkcijos nepakankamumas, Išsėtinė sklerozė, Aklumas, Kurtumas, Vidaus organų transplantacija bei kitos Draudiko standartinėse Sveikatos draudimo taisyklėse numatytos ligos, atitinkančios Draudiko standartinėse Sveikatos draudimo taisyklėse nurodytus kriterijus.</w:t>
      </w:r>
    </w:p>
    <w:p w14:paraId="7B293191" w14:textId="11D92614" w:rsidR="004D2419" w:rsidRPr="00B45A0F" w:rsidRDefault="004D2419"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Profilaktiniai sveikatos patikrinimai -</w:t>
      </w:r>
      <w:r w:rsidRPr="00B45A0F">
        <w:rPr>
          <w:rFonts w:eastAsia="Times New Roman" w:cs="Times New Roman"/>
          <w:lang w:eastAsia="lt-LT"/>
        </w:rPr>
        <w:t xml:space="preserve"> </w:t>
      </w:r>
      <w:r w:rsidRPr="00B45A0F">
        <w:rPr>
          <w:rFonts w:cs="Times New Roman"/>
          <w:lang w:eastAsia="lt-LT"/>
        </w:rPr>
        <w:t>Apdraustojo pasirinkti tyrimai ir gydytojo konsultacijos, kuriais siekiama įvertinti sveikatos būklę, laiku diagnozuoti susirgimą.</w:t>
      </w:r>
    </w:p>
    <w:p w14:paraId="52967A12" w14:textId="0E84E90B" w:rsidR="004D2419" w:rsidRPr="00B45A0F" w:rsidRDefault="004D2419"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Vaistai, medicinos pagalbos priemonės -</w:t>
      </w:r>
      <w:r w:rsidRPr="00B45A0F">
        <w:rPr>
          <w:rFonts w:eastAsia="Times New Roman" w:cs="Times New Roman"/>
          <w:lang w:eastAsia="lt-LT"/>
        </w:rPr>
        <w:t xml:space="preserve"> </w:t>
      </w:r>
      <w:r w:rsidRPr="00B45A0F">
        <w:rPr>
          <w:rFonts w:cs="Times New Roman"/>
          <w:lang w:eastAsia="lt-LT"/>
        </w:rPr>
        <w:t xml:space="preserve">tai Apdraustajam reikalingi </w:t>
      </w:r>
      <w:proofErr w:type="spellStart"/>
      <w:r w:rsidRPr="00B45A0F">
        <w:rPr>
          <w:rFonts w:cs="Times New Roman"/>
          <w:lang w:eastAsia="lt-LT"/>
        </w:rPr>
        <w:t>gydyotojo</w:t>
      </w:r>
      <w:proofErr w:type="spellEnd"/>
      <w:r w:rsidRPr="00B45A0F">
        <w:rPr>
          <w:rFonts w:cs="Times New Roman"/>
          <w:lang w:eastAsia="lt-LT"/>
        </w:rPr>
        <w:t xml:space="preserve"> paskirti vaistiniai preparatai ir / arba gydytojo paskirtos medicinos pagalbos priemonės.</w:t>
      </w:r>
    </w:p>
    <w:p w14:paraId="118AA266" w14:textId="090E4B92" w:rsidR="004D2419" w:rsidRPr="00B45A0F" w:rsidRDefault="004D2419"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Vitaminai, maisto papildai -</w:t>
      </w:r>
      <w:r w:rsidRPr="00B45A0F">
        <w:rPr>
          <w:rFonts w:eastAsia="Times New Roman" w:cs="Times New Roman"/>
          <w:lang w:eastAsia="lt-LT"/>
        </w:rPr>
        <w:t xml:space="preserve"> </w:t>
      </w:r>
      <w:r w:rsidRPr="00B45A0F">
        <w:rPr>
          <w:rFonts w:cs="Times New Roman"/>
          <w:lang w:eastAsia="lt-LT"/>
        </w:rPr>
        <w:t>tai Apdraustojo įsigyti vitaminai, mineralai, maisto papildai, homeopatiniai vaistai, įsigyti vaistinėse.</w:t>
      </w:r>
    </w:p>
    <w:p w14:paraId="68DF41B8" w14:textId="113319C7" w:rsidR="004D2419" w:rsidRPr="00B45A0F" w:rsidRDefault="004D2419"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Imunoprofilaktika (skiepai) –</w:t>
      </w:r>
      <w:r w:rsidRPr="00B45A0F">
        <w:rPr>
          <w:rFonts w:eastAsia="Times New Roman" w:cs="Times New Roman"/>
          <w:lang w:eastAsia="lt-LT"/>
        </w:rPr>
        <w:t xml:space="preserve"> tai Apdraustojo konsultacija dėl skiepijimo, skiepijimo </w:t>
      </w:r>
      <w:proofErr w:type="spellStart"/>
      <w:r w:rsidRPr="00B45A0F">
        <w:rPr>
          <w:rFonts w:eastAsia="Times New Roman" w:cs="Times New Roman"/>
          <w:lang w:eastAsia="lt-LT"/>
        </w:rPr>
        <w:t>pasalugos</w:t>
      </w:r>
      <w:proofErr w:type="spellEnd"/>
      <w:r w:rsidRPr="00B45A0F">
        <w:rPr>
          <w:rFonts w:eastAsia="Times New Roman" w:cs="Times New Roman"/>
          <w:lang w:eastAsia="lt-LT"/>
        </w:rPr>
        <w:t xml:space="preserve">  ir skiepai.</w:t>
      </w:r>
    </w:p>
    <w:p w14:paraId="66D790CD" w14:textId="0AC98F21" w:rsidR="00464E66" w:rsidRPr="00B45A0F" w:rsidRDefault="00464E66"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Optika -</w:t>
      </w:r>
      <w:r w:rsidRPr="00B45A0F">
        <w:rPr>
          <w:rFonts w:eastAsia="Times New Roman" w:cs="Times New Roman"/>
          <w:lang w:eastAsia="lt-LT"/>
        </w:rPr>
        <w:t xml:space="preserve"> </w:t>
      </w:r>
      <w:r w:rsidRPr="00B45A0F">
        <w:rPr>
          <w:rFonts w:cs="Times New Roman"/>
          <w:lang w:eastAsia="lt-LT"/>
        </w:rPr>
        <w:t xml:space="preserve">Apdraustajam gydytojo paskirtų akinių </w:t>
      </w:r>
      <w:proofErr w:type="spellStart"/>
      <w:r w:rsidRPr="00B45A0F">
        <w:rPr>
          <w:rFonts w:cs="Times New Roman"/>
          <w:lang w:eastAsia="lt-LT"/>
        </w:rPr>
        <w:t>lešių</w:t>
      </w:r>
      <w:proofErr w:type="spellEnd"/>
      <w:r w:rsidRPr="00B45A0F">
        <w:rPr>
          <w:rFonts w:cs="Times New Roman"/>
          <w:lang w:eastAsia="lt-LT"/>
        </w:rPr>
        <w:t xml:space="preserve">, kontaktinių </w:t>
      </w:r>
      <w:proofErr w:type="spellStart"/>
      <w:r w:rsidRPr="00B45A0F">
        <w:rPr>
          <w:rFonts w:cs="Times New Roman"/>
          <w:lang w:eastAsia="lt-LT"/>
        </w:rPr>
        <w:t>lešių</w:t>
      </w:r>
      <w:proofErr w:type="spellEnd"/>
      <w:r w:rsidRPr="00B45A0F">
        <w:rPr>
          <w:rFonts w:cs="Times New Roman"/>
          <w:lang w:eastAsia="lt-LT"/>
        </w:rPr>
        <w:t xml:space="preserve"> įsigijimas arba regos korekcijos operacijos apmokėjimas, gydytojų konsultacijos.</w:t>
      </w:r>
    </w:p>
    <w:p w14:paraId="7184A95C" w14:textId="737F58A2" w:rsidR="00464E66" w:rsidRPr="00B45A0F" w:rsidRDefault="005A2B88"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Odontologijos </w:t>
      </w:r>
      <w:proofErr w:type="spellStart"/>
      <w:r w:rsidRPr="00B45A0F">
        <w:rPr>
          <w:rFonts w:eastAsia="Times New Roman" w:cs="Times New Roman"/>
          <w:b/>
          <w:lang w:eastAsia="lt-LT"/>
        </w:rPr>
        <w:t>palsaugos</w:t>
      </w:r>
      <w:proofErr w:type="spellEnd"/>
      <w:r w:rsidR="00464E66" w:rsidRPr="00B45A0F">
        <w:rPr>
          <w:rFonts w:eastAsia="Times New Roman" w:cs="Times New Roman"/>
          <w:b/>
          <w:lang w:eastAsia="lt-LT"/>
        </w:rPr>
        <w:t xml:space="preserve"> -</w:t>
      </w:r>
      <w:r w:rsidR="00464E66" w:rsidRPr="00B45A0F">
        <w:rPr>
          <w:rFonts w:eastAsia="Times New Roman" w:cs="Times New Roman"/>
          <w:lang w:eastAsia="lt-LT"/>
        </w:rPr>
        <w:t xml:space="preserve"> </w:t>
      </w:r>
      <w:r w:rsidR="00464E66" w:rsidRPr="00B45A0F">
        <w:rPr>
          <w:rFonts w:cs="Times New Roman"/>
          <w:lang w:eastAsia="lt-LT"/>
        </w:rPr>
        <w:t>Apdraustajam suteiktos burnos higienos, dantų gydymo ir dantų protezavimo paslaugos.</w:t>
      </w:r>
    </w:p>
    <w:p w14:paraId="683B4E01" w14:textId="4CEA984A" w:rsidR="00464E66" w:rsidRPr="00B45A0F" w:rsidRDefault="00464E66"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Sveikatingumo paslaugos - </w:t>
      </w:r>
      <w:r w:rsidRPr="00B45A0F">
        <w:rPr>
          <w:rFonts w:cs="Times New Roman"/>
          <w:lang w:eastAsia="lt-LT"/>
        </w:rPr>
        <w:t>paslaugos, kurių tikslas – didinti Apdraustojo organizmo imunitetą, atsparumą ligoms ir/ar traumoms, padėti įveikti stresą, kelti darbingumo lygį</w:t>
      </w:r>
      <w:r w:rsidRPr="00B45A0F">
        <w:rPr>
          <w:lang w:eastAsia="lt-LT"/>
        </w:rPr>
        <w:t>.</w:t>
      </w:r>
    </w:p>
    <w:p w14:paraId="305012E5" w14:textId="5269C604" w:rsidR="00163C62" w:rsidRPr="00B45A0F" w:rsidRDefault="00464E66"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Visos</w:t>
      </w:r>
      <w:r w:rsidR="00163C62" w:rsidRPr="00B45A0F">
        <w:rPr>
          <w:rFonts w:eastAsia="Times New Roman" w:cs="Times New Roman"/>
          <w:b/>
          <w:lang w:eastAsia="lt-LT"/>
        </w:rPr>
        <w:t xml:space="preserve"> medicininės paslaugos </w:t>
      </w:r>
      <w:r w:rsidR="00AB1A3A" w:rsidRPr="00B45A0F">
        <w:rPr>
          <w:rFonts w:eastAsia="Times New Roman" w:cs="Times New Roman"/>
          <w:b/>
          <w:lang w:eastAsia="lt-LT"/>
        </w:rPr>
        <w:t xml:space="preserve">- </w:t>
      </w:r>
      <w:r w:rsidR="00AB1A3A" w:rsidRPr="00B45A0F">
        <w:rPr>
          <w:rFonts w:cs="Times New Roman"/>
          <w:lang w:eastAsia="lt-LT"/>
        </w:rPr>
        <w:t xml:space="preserve">apdraustasis gali laisvai pasirinkti, kokioms paslaugoms nori išnaudoti šį limitą. Kompensuojamos visos sveikatos draudimo taisyklėse ir draudimo sutartyje pateiktos sveikatos priežiūros paslaugos, kurios buvo suteiktos sveikatos priežiūros įstaigose, vaistinėse, optikos </w:t>
      </w:r>
      <w:r w:rsidR="00AB1A3A" w:rsidRPr="00B45A0F">
        <w:rPr>
          <w:rFonts w:cs="Times New Roman"/>
          <w:lang w:eastAsia="lt-LT"/>
        </w:rPr>
        <w:lastRenderedPageBreak/>
        <w:t>salonuose, odontologijos klinikose, sanatorijose, SPA centruose, sporto klubuose, teikiamos asmenų dirbančių pagal individualią veiklą ar verslo liudijimą (pateikus galiojančio liudijimo kopiją). Taip pat kompensuojamos prekės, įsigytos specializuotose vaistinių interneto parduotuvėse ir specializuotose optikos prekių interneto parduotuvėse. Priemonėms ir paslaugoms nebūtinas gydytojo siuntimas ar receptas</w:t>
      </w:r>
      <w:r w:rsidR="00AB1A3A" w:rsidRPr="00B45A0F">
        <w:rPr>
          <w:rFonts w:eastAsia="Times New Roman" w:cs="Times New Roman"/>
          <w:lang w:eastAsia="lt-LT"/>
        </w:rPr>
        <w:t>.</w:t>
      </w:r>
    </w:p>
    <w:p w14:paraId="305012E6"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Netradicinė medicina </w:t>
      </w:r>
      <w:r w:rsidRPr="00B45A0F">
        <w:rPr>
          <w:rFonts w:eastAsia="Times New Roman" w:cs="Times New Roman"/>
          <w:lang w:eastAsia="lt-LT"/>
        </w:rPr>
        <w:t xml:space="preserve">– tai ligų diagnostika ir gydymas netradiciniais būdais, įskaitant, bet neapsiribojant akupunktūra, </w:t>
      </w:r>
      <w:proofErr w:type="spellStart"/>
      <w:r w:rsidRPr="00B45A0F">
        <w:rPr>
          <w:rFonts w:eastAsia="Times New Roman" w:cs="Times New Roman"/>
          <w:lang w:eastAsia="lt-LT"/>
        </w:rPr>
        <w:t>elektroakupunktūrine</w:t>
      </w:r>
      <w:proofErr w:type="spellEnd"/>
      <w:r w:rsidRPr="00B45A0F">
        <w:rPr>
          <w:rFonts w:eastAsia="Times New Roman" w:cs="Times New Roman"/>
          <w:lang w:eastAsia="lt-LT"/>
        </w:rPr>
        <w:t xml:space="preserve">, </w:t>
      </w:r>
      <w:proofErr w:type="spellStart"/>
      <w:r w:rsidRPr="00B45A0F">
        <w:rPr>
          <w:rFonts w:eastAsia="Times New Roman" w:cs="Times New Roman"/>
          <w:lang w:eastAsia="lt-LT"/>
        </w:rPr>
        <w:t>biorezonansine</w:t>
      </w:r>
      <w:proofErr w:type="spellEnd"/>
      <w:r w:rsidRPr="00B45A0F">
        <w:rPr>
          <w:rFonts w:eastAsia="Times New Roman" w:cs="Times New Roman"/>
          <w:lang w:eastAsia="lt-LT"/>
        </w:rPr>
        <w:t xml:space="preserve"> kompiuterine diagnostika, maisto </w:t>
      </w:r>
      <w:proofErr w:type="spellStart"/>
      <w:r w:rsidRPr="00B45A0F">
        <w:rPr>
          <w:rFonts w:eastAsia="Times New Roman" w:cs="Times New Roman"/>
          <w:lang w:eastAsia="lt-LT"/>
        </w:rPr>
        <w:t>netoleravimo</w:t>
      </w:r>
      <w:proofErr w:type="spellEnd"/>
      <w:r w:rsidRPr="00B45A0F">
        <w:rPr>
          <w:rFonts w:eastAsia="Times New Roman" w:cs="Times New Roman"/>
          <w:lang w:eastAsia="lt-LT"/>
        </w:rPr>
        <w:t xml:space="preserve"> testu, </w:t>
      </w:r>
      <w:proofErr w:type="spellStart"/>
      <w:r w:rsidRPr="00B45A0F">
        <w:rPr>
          <w:rFonts w:eastAsia="Times New Roman" w:cs="Times New Roman"/>
          <w:lang w:eastAsia="lt-LT"/>
        </w:rPr>
        <w:t>hidrokolonoterapija</w:t>
      </w:r>
      <w:proofErr w:type="spellEnd"/>
      <w:r w:rsidRPr="00B45A0F">
        <w:rPr>
          <w:rFonts w:eastAsia="Times New Roman" w:cs="Times New Roman"/>
          <w:lang w:eastAsia="lt-LT"/>
        </w:rPr>
        <w:t xml:space="preserve">, </w:t>
      </w:r>
      <w:proofErr w:type="spellStart"/>
      <w:r w:rsidRPr="00B45A0F">
        <w:rPr>
          <w:rFonts w:eastAsia="Times New Roman" w:cs="Times New Roman"/>
          <w:lang w:eastAsia="lt-LT"/>
        </w:rPr>
        <w:t>fitoterapija</w:t>
      </w:r>
      <w:proofErr w:type="spellEnd"/>
      <w:r w:rsidRPr="00B45A0F">
        <w:rPr>
          <w:rFonts w:eastAsia="Times New Roman" w:cs="Times New Roman"/>
          <w:lang w:eastAsia="lt-LT"/>
        </w:rPr>
        <w:t xml:space="preserve">, gydymu dėlėmis, </w:t>
      </w:r>
      <w:proofErr w:type="spellStart"/>
      <w:r w:rsidRPr="00B45A0F">
        <w:rPr>
          <w:rFonts w:eastAsia="Times New Roman" w:cs="Times New Roman"/>
          <w:lang w:eastAsia="lt-LT"/>
        </w:rPr>
        <w:t>litoterapija</w:t>
      </w:r>
      <w:proofErr w:type="spellEnd"/>
      <w:r w:rsidRPr="00B45A0F">
        <w:rPr>
          <w:rFonts w:eastAsia="Times New Roman" w:cs="Times New Roman"/>
          <w:lang w:eastAsia="lt-LT"/>
        </w:rPr>
        <w:t xml:space="preserve">, aerofitoterapija, muzikos terapija, </w:t>
      </w:r>
      <w:proofErr w:type="spellStart"/>
      <w:r w:rsidRPr="00B45A0F">
        <w:rPr>
          <w:rFonts w:eastAsia="Times New Roman" w:cs="Times New Roman"/>
          <w:lang w:eastAsia="lt-LT"/>
        </w:rPr>
        <w:t>chromoterapija</w:t>
      </w:r>
      <w:proofErr w:type="spellEnd"/>
      <w:r w:rsidRPr="00B45A0F">
        <w:rPr>
          <w:rFonts w:eastAsia="Times New Roman" w:cs="Times New Roman"/>
          <w:lang w:eastAsia="lt-LT"/>
        </w:rPr>
        <w:t xml:space="preserve">, kt. </w:t>
      </w:r>
    </w:p>
    <w:p w14:paraId="305012E7" w14:textId="4B937EAB"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Draudimo įmoka</w:t>
      </w:r>
      <w:r w:rsidRPr="00B45A0F">
        <w:rPr>
          <w:rFonts w:eastAsia="Times New Roman" w:cs="Times New Roman"/>
          <w:lang w:eastAsia="lt-LT"/>
        </w:rPr>
        <w:t xml:space="preserve"> – pinigų suma, kurią Draudėjas </w:t>
      </w:r>
      <w:r w:rsidR="00C45CCF" w:rsidRPr="00B45A0F">
        <w:rPr>
          <w:rFonts w:eastAsia="Times New Roman" w:cs="Times New Roman"/>
          <w:lang w:eastAsia="lt-LT"/>
        </w:rPr>
        <w:t>s</w:t>
      </w:r>
      <w:r w:rsidRPr="00B45A0F">
        <w:rPr>
          <w:rFonts w:eastAsia="Times New Roman" w:cs="Times New Roman"/>
          <w:lang w:eastAsia="lt-LT"/>
        </w:rPr>
        <w:t>utarties sąlygomis privalo mokėti Draudikui už suteikiamą draudimo apsaugą.</w:t>
      </w:r>
    </w:p>
    <w:p w14:paraId="305012E8" w14:textId="746F49D9"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Draudimo suma </w:t>
      </w:r>
      <w:r w:rsidRPr="00B45A0F">
        <w:rPr>
          <w:rFonts w:eastAsia="Times New Roman" w:cs="Times New Roman"/>
          <w:lang w:eastAsia="lt-LT"/>
        </w:rPr>
        <w:t xml:space="preserve">– </w:t>
      </w:r>
      <w:r w:rsidR="00C45CCF" w:rsidRPr="00B45A0F">
        <w:rPr>
          <w:rFonts w:eastAsia="Times New Roman" w:cs="Times New Roman"/>
          <w:lang w:eastAsia="lt-LT"/>
        </w:rPr>
        <w:t xml:space="preserve">sutartyje </w:t>
      </w:r>
      <w:r w:rsidRPr="00B45A0F">
        <w:rPr>
          <w:rFonts w:eastAsia="Times New Roman" w:cs="Times New Roman"/>
          <w:lang w:eastAsia="lt-LT"/>
        </w:rPr>
        <w:t>nurodyta pinigų suma, kurios negali viršyti maksimali draudimo išmoka, mokama Draudiko.</w:t>
      </w:r>
    </w:p>
    <w:p w14:paraId="305012E9" w14:textId="6C7100F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Draudimo išmoka </w:t>
      </w:r>
      <w:r w:rsidRPr="00B45A0F">
        <w:rPr>
          <w:rFonts w:eastAsia="Times New Roman" w:cs="Times New Roman"/>
          <w:lang w:eastAsia="lt-LT"/>
        </w:rPr>
        <w:t xml:space="preserve">– pinigų suma, kurią Draudikas pagal šios </w:t>
      </w:r>
      <w:r w:rsidR="00C45CCF" w:rsidRPr="00B45A0F">
        <w:rPr>
          <w:rFonts w:eastAsia="Times New Roman" w:cs="Times New Roman"/>
          <w:lang w:eastAsia="lt-LT"/>
        </w:rPr>
        <w:t xml:space="preserve">sutarties </w:t>
      </w:r>
      <w:r w:rsidRPr="00B45A0F">
        <w:rPr>
          <w:rFonts w:eastAsia="Times New Roman" w:cs="Times New Roman"/>
          <w:lang w:eastAsia="lt-LT"/>
        </w:rPr>
        <w:t xml:space="preserve">sąlygas privalo išmokėti Apdraustajam ir/ar Sveikatos priežiūros įstaigai už Apdraustajam dėl draudžiamojo įvykio suteiktas sveikatos priežiūros paslaugas. </w:t>
      </w:r>
    </w:p>
    <w:p w14:paraId="305012EA" w14:textId="463EFCBD"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Išskaita</w:t>
      </w:r>
      <w:r w:rsidRPr="00B45A0F">
        <w:rPr>
          <w:rFonts w:eastAsia="Times New Roman" w:cs="Times New Roman"/>
          <w:lang w:eastAsia="lt-LT"/>
        </w:rPr>
        <w:t xml:space="preserve"> – draudimo išmokos dalis, įtvirtinta </w:t>
      </w:r>
      <w:r w:rsidR="00C45CCF" w:rsidRPr="00B45A0F">
        <w:rPr>
          <w:rFonts w:eastAsia="Times New Roman" w:cs="Times New Roman"/>
          <w:lang w:eastAsia="lt-LT"/>
        </w:rPr>
        <w:t>sutartyje</w:t>
      </w:r>
      <w:r w:rsidRPr="00B45A0F">
        <w:rPr>
          <w:rFonts w:eastAsia="Times New Roman" w:cs="Times New Roman"/>
          <w:lang w:eastAsia="lt-LT"/>
        </w:rPr>
        <w:t>, kuria draudžiamojo įvykio atveju mažinama mokėtina draudimo išmoka (šiuo dydžiu Apdraustasis pats dalyvauja patirtų nuostolių/išlaidų atlyginime).</w:t>
      </w:r>
    </w:p>
    <w:p w14:paraId="305012EB"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Lėtinė liga</w:t>
      </w:r>
      <w:r w:rsidRPr="00B45A0F">
        <w:rPr>
          <w:rFonts w:eastAsia="Times New Roman" w:cs="Times New Roman"/>
          <w:lang w:eastAsia="lt-LT"/>
        </w:rPr>
        <w:t xml:space="preserve"> – apdraustojo sveikatos būklė, kuri jau egzistuoja sudarant draudimo sutartį arba dėl kurios apdraustasis konsultavosi, gydėsi ar vartojo vaistus.</w:t>
      </w:r>
    </w:p>
    <w:p w14:paraId="305012ED" w14:textId="77777777" w:rsidR="00163C62" w:rsidRPr="00B45A0F" w:rsidRDefault="00163C62" w:rsidP="009D2C58">
      <w:pPr>
        <w:numPr>
          <w:ilvl w:val="1"/>
          <w:numId w:val="3"/>
        </w:numPr>
        <w:tabs>
          <w:tab w:val="left" w:pos="0"/>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Sveikatos draudimo kortelė </w:t>
      </w:r>
      <w:r w:rsidRPr="00B45A0F">
        <w:rPr>
          <w:rFonts w:eastAsia="Times New Roman" w:cs="Times New Roman"/>
          <w:lang w:eastAsia="lt-LT"/>
        </w:rPr>
        <w:t xml:space="preserve">– Draudiko Apdraustajam išduota kortelė, kuri patvirtina sveikatos draudimo apsaugą ir kurią reikia pateikti Sveikatos priežiūros įstaigoje, norint gauti Sveikatos priežiūros paslaugas ar įsigyti prekių Draudiko pripažintoje įstaigoje ir/ar vaistinėje. </w:t>
      </w:r>
    </w:p>
    <w:p w14:paraId="305012EE" w14:textId="77777777" w:rsidR="00163C62" w:rsidRPr="00B45A0F" w:rsidRDefault="00163C62" w:rsidP="00163C62">
      <w:pPr>
        <w:tabs>
          <w:tab w:val="left" w:pos="1134"/>
        </w:tabs>
        <w:spacing w:after="0" w:line="240" w:lineRule="auto"/>
        <w:ind w:left="567"/>
        <w:jc w:val="both"/>
        <w:rPr>
          <w:rFonts w:eastAsia="Times New Roman" w:cs="Times New Roman"/>
          <w:lang w:eastAsia="lt-LT"/>
        </w:rPr>
      </w:pPr>
    </w:p>
    <w:p w14:paraId="305012EF" w14:textId="2B47EB4F" w:rsidR="00163C62" w:rsidRPr="00B45A0F" w:rsidRDefault="00163C62" w:rsidP="00163C62">
      <w:pPr>
        <w:keepNext/>
        <w:numPr>
          <w:ilvl w:val="0"/>
          <w:numId w:val="3"/>
        </w:numPr>
        <w:tabs>
          <w:tab w:val="left" w:pos="1134"/>
        </w:tabs>
        <w:spacing w:after="0" w:line="240" w:lineRule="auto"/>
        <w:ind w:left="0" w:firstLine="567"/>
        <w:jc w:val="center"/>
        <w:outlineLvl w:val="1"/>
        <w:rPr>
          <w:rFonts w:eastAsia="Times New Roman" w:cs="Times New Roman"/>
          <w:b/>
          <w:caps/>
          <w:lang w:eastAsia="lt-LT"/>
        </w:rPr>
      </w:pPr>
      <w:bookmarkStart w:id="1" w:name="_Toc498739374"/>
      <w:bookmarkStart w:id="2" w:name="_Toc492826852"/>
      <w:r w:rsidRPr="00B45A0F">
        <w:rPr>
          <w:rFonts w:eastAsia="Times New Roman" w:cs="Times New Roman"/>
          <w:b/>
          <w:caps/>
          <w:lang w:eastAsia="lt-LT"/>
        </w:rPr>
        <w:t>DraudŽIAM</w:t>
      </w:r>
      <w:bookmarkEnd w:id="1"/>
      <w:bookmarkEnd w:id="2"/>
      <w:r w:rsidRPr="00B45A0F">
        <w:rPr>
          <w:rFonts w:eastAsia="Times New Roman" w:cs="Times New Roman"/>
          <w:b/>
          <w:caps/>
          <w:lang w:eastAsia="lt-LT"/>
        </w:rPr>
        <w:t>ųjų įvykių aprašymas</w:t>
      </w:r>
      <w:r w:rsidR="00DA5BFA" w:rsidRPr="00B45A0F">
        <w:rPr>
          <w:rStyle w:val="FootnoteReference"/>
          <w:rFonts w:eastAsia="Times New Roman" w:cs="Times New Roman"/>
          <w:b/>
          <w:caps/>
          <w:lang w:eastAsia="lt-LT"/>
        </w:rPr>
        <w:footnoteReference w:id="3"/>
      </w:r>
    </w:p>
    <w:p w14:paraId="305012F0" w14:textId="77777777" w:rsidR="00163C62" w:rsidRPr="00B45A0F" w:rsidRDefault="00163C62" w:rsidP="00163C62">
      <w:pPr>
        <w:keepNext/>
        <w:tabs>
          <w:tab w:val="left" w:pos="1134"/>
        </w:tabs>
        <w:spacing w:after="0" w:line="240" w:lineRule="auto"/>
        <w:ind w:left="567"/>
        <w:outlineLvl w:val="1"/>
        <w:rPr>
          <w:rFonts w:eastAsia="Times New Roman" w:cs="Times New Roman"/>
          <w:b/>
          <w:caps/>
          <w:lang w:eastAsia="lt-LT"/>
        </w:rPr>
      </w:pPr>
    </w:p>
    <w:p w14:paraId="305012F1"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Ambulatorinė sveikatos priežiūra</w:t>
      </w:r>
      <w:r w:rsidRPr="00B45A0F">
        <w:rPr>
          <w:rFonts w:eastAsia="Times New Roman" w:cs="Times New Roman"/>
          <w:lang w:eastAsia="lt-LT"/>
        </w:rPr>
        <w:t xml:space="preserve">. </w:t>
      </w:r>
    </w:p>
    <w:p w14:paraId="305012F2" w14:textId="44915D43"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Kompensuojamos sveikatos priežiūros paslaugos, suteiktos dėl Apdraustojo ūmios ligos, lėtinės ligos, lėtinės ligos paūmėjimo ir/ar nelaimingo atsitikimo. Nesant lėtinės ligos paūmėjimo, tai traktuojama kaip lėtinė ilgalaikė apdraustojo sveikatos būklė ir apsilankymas pas gydytoją priskirtinas reguliariems / profilaktiniams atsiskaitymams. Už juos gali būti apmokama iš laisvo arba profilaktikos limito, jeigu tokie yra. Jeigu būtų išreikšti nusiskundimai sveikata ir nustatytas būklės (lėtinės ligos) paūmėjimas, už suteiktas paslaugas iš ambulatorinio gydymo būtų apmokama. Ambulatorinio gydymo paslaugos atlyginamos, jeigu Apdraustasis kreipėsi su nusiskundimu, tačiau susirgimas nebuvo nustatytas arba gydytojo mediciniškai pagrįstai paskirti tyrimai nenustatė susirgimo indikacijų. </w:t>
      </w:r>
    </w:p>
    <w:p w14:paraId="305012F3"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Kreipiantis į gydytojus specialistus siuntimas nereikalingas.</w:t>
      </w:r>
    </w:p>
    <w:p w14:paraId="305012F4"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Kreipiantis į gydytojus tyrėjus specialistus (</w:t>
      </w:r>
      <w:proofErr w:type="spellStart"/>
      <w:r w:rsidRPr="00B45A0F">
        <w:rPr>
          <w:rFonts w:eastAsia="Times New Roman" w:cs="Times New Roman"/>
          <w:lang w:eastAsia="lt-LT"/>
        </w:rPr>
        <w:t>endoskopuotoją</w:t>
      </w:r>
      <w:proofErr w:type="spellEnd"/>
      <w:r w:rsidRPr="00B45A0F">
        <w:rPr>
          <w:rFonts w:eastAsia="Times New Roman" w:cs="Times New Roman"/>
          <w:lang w:eastAsia="lt-LT"/>
        </w:rPr>
        <w:t xml:space="preserve">, </w:t>
      </w:r>
      <w:proofErr w:type="spellStart"/>
      <w:r w:rsidRPr="00B45A0F">
        <w:rPr>
          <w:rFonts w:eastAsia="Times New Roman" w:cs="Times New Roman"/>
          <w:lang w:eastAsia="lt-LT"/>
        </w:rPr>
        <w:t>echoskopuotoją</w:t>
      </w:r>
      <w:proofErr w:type="spellEnd"/>
      <w:r w:rsidRPr="00B45A0F">
        <w:rPr>
          <w:rFonts w:eastAsia="Times New Roman" w:cs="Times New Roman"/>
          <w:lang w:eastAsia="lt-LT"/>
        </w:rPr>
        <w:t>, klinikinį fiziologą, radiologą) siuntimas būtinas.</w:t>
      </w:r>
    </w:p>
    <w:p w14:paraId="305012F5"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Kompensuojamos paslaugos, suteiktos privačiose ir valstybinėse sveikatos priežiūros įstaigose esant medicininėms indikacijoms pagrindžiančioms tokį poreikį:</w:t>
      </w:r>
    </w:p>
    <w:p w14:paraId="305012F6" w14:textId="77777777"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i/>
          <w:lang w:eastAsia="lt-LT"/>
        </w:rPr>
      </w:pPr>
      <w:r w:rsidRPr="00B45A0F">
        <w:rPr>
          <w:rFonts w:eastAsia="Times New Roman" w:cs="Times New Roman"/>
          <w:lang w:eastAsia="lt-LT"/>
        </w:rPr>
        <w:t xml:space="preserve">šeimos gydytojo paslaugos </w:t>
      </w:r>
      <w:r w:rsidRPr="00B45A0F">
        <w:rPr>
          <w:rFonts w:eastAsia="Times New Roman" w:cs="Times New Roman"/>
          <w:i/>
          <w:lang w:eastAsia="lt-LT"/>
        </w:rPr>
        <w:t>(konsultavimas, gydymas, vizitai į namus ir kt.)</w:t>
      </w:r>
      <w:r w:rsidRPr="00B45A0F">
        <w:rPr>
          <w:rFonts w:eastAsia="Times New Roman" w:cs="Times New Roman"/>
          <w:lang w:eastAsia="lt-LT"/>
        </w:rPr>
        <w:t xml:space="preserve"> esant medicininėms indikacijoms pagrindžiančioms tokį poreikį</w:t>
      </w:r>
      <w:r w:rsidRPr="00B45A0F">
        <w:rPr>
          <w:rFonts w:eastAsia="Times New Roman" w:cs="Times New Roman"/>
          <w:i/>
          <w:lang w:eastAsia="lt-LT"/>
        </w:rPr>
        <w:t xml:space="preserve">; </w:t>
      </w:r>
    </w:p>
    <w:p w14:paraId="305012F7" w14:textId="77777777"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i/>
          <w:lang w:eastAsia="lt-LT"/>
        </w:rPr>
      </w:pPr>
      <w:r w:rsidRPr="00B45A0F">
        <w:rPr>
          <w:rFonts w:eastAsia="Times New Roman" w:cs="Times New Roman"/>
          <w:lang w:eastAsia="lt-LT"/>
        </w:rPr>
        <w:t xml:space="preserve">visų gydytojų specialistų konsultacijos, gydymas, vizitai į namus, esant medicininėms indikacijoms pagrindžiančioms tokį poreikį; </w:t>
      </w:r>
    </w:p>
    <w:p w14:paraId="305012F8" w14:textId="77777777"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i/>
          <w:lang w:eastAsia="lt-LT"/>
        </w:rPr>
      </w:pPr>
      <w:r w:rsidRPr="00B45A0F">
        <w:rPr>
          <w:rFonts w:eastAsia="Times New Roman" w:cs="Times New Roman"/>
          <w:lang w:eastAsia="lt-LT"/>
        </w:rPr>
        <w:t xml:space="preserve">slaugytojų paslaugos gydymo įstaigose </w:t>
      </w:r>
      <w:r w:rsidRPr="00B45A0F">
        <w:rPr>
          <w:rFonts w:eastAsia="Times New Roman" w:cs="Times New Roman"/>
          <w:i/>
          <w:lang w:eastAsia="lt-LT"/>
        </w:rPr>
        <w:t>(injekcijos, žaizdų perrišimas ir kt. paslaugos, sveikatos priežiūros įstaigoje ar Apdraustojo namuose);</w:t>
      </w:r>
    </w:p>
    <w:p w14:paraId="305012F9" w14:textId="17B3B653"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i/>
          <w:lang w:eastAsia="lt-LT"/>
        </w:rPr>
      </w:pPr>
      <w:r w:rsidRPr="00B45A0F">
        <w:rPr>
          <w:rFonts w:eastAsia="Times New Roman" w:cs="Times New Roman"/>
          <w:lang w:eastAsia="lt-LT"/>
        </w:rPr>
        <w:t xml:space="preserve">gydytojo paskirti diagnostiniai tyrimai, analizės – </w:t>
      </w:r>
      <w:r w:rsidRPr="00B45A0F">
        <w:rPr>
          <w:rFonts w:eastAsia="Times New Roman" w:cs="Times New Roman"/>
          <w:i/>
          <w:lang w:eastAsia="lt-LT"/>
        </w:rPr>
        <w:t xml:space="preserve">visi Apdraustojo sveikatos sutrikimui nustatyti bei gydymui paskirti reikalingi laboratoriniai (klinikiniai, biocheminiai, </w:t>
      </w:r>
      <w:proofErr w:type="spellStart"/>
      <w:r w:rsidRPr="00B45A0F">
        <w:rPr>
          <w:rFonts w:eastAsia="Times New Roman" w:cs="Times New Roman"/>
          <w:i/>
          <w:lang w:eastAsia="lt-LT"/>
        </w:rPr>
        <w:t>imonufermentiniai</w:t>
      </w:r>
      <w:proofErr w:type="spellEnd"/>
      <w:r w:rsidRPr="00B45A0F">
        <w:rPr>
          <w:rFonts w:eastAsia="Times New Roman" w:cs="Times New Roman"/>
          <w:i/>
          <w:lang w:eastAsia="lt-LT"/>
        </w:rPr>
        <w:t>, hormon</w:t>
      </w:r>
      <w:r w:rsidR="004D548B" w:rsidRPr="00B45A0F">
        <w:rPr>
          <w:rFonts w:eastAsia="Times New Roman" w:cs="Times New Roman"/>
          <w:i/>
          <w:lang w:eastAsia="lt-LT"/>
        </w:rPr>
        <w:t>ų</w:t>
      </w:r>
      <w:r w:rsidRPr="00B45A0F">
        <w:rPr>
          <w:rFonts w:eastAsia="Times New Roman" w:cs="Times New Roman"/>
          <w:i/>
          <w:lang w:eastAsia="lt-LT"/>
        </w:rPr>
        <w:t>, mikrobiologiniai-bakteriologiniai, citologiniai-histologiniai ir kt.) ir instrumentiniai (ultragarsiniai, radiologiniai, endoskopiniai, funkciniai ir kt.) tyrimai;</w:t>
      </w:r>
    </w:p>
    <w:p w14:paraId="305012FA" w14:textId="64663F9A"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i/>
          <w:lang w:eastAsia="lt-LT"/>
        </w:rPr>
      </w:pPr>
      <w:r w:rsidRPr="00B45A0F">
        <w:rPr>
          <w:rFonts w:eastAsia="Times New Roman" w:cs="Times New Roman"/>
          <w:lang w:eastAsia="lt-LT"/>
        </w:rPr>
        <w:lastRenderedPageBreak/>
        <w:t xml:space="preserve">dienos stacionaro ir dienos chirurgijos paslaugos (nepriklausomai, įstaiga yra ar nėra pasirašiusi sutarties su teritorine ligonių kasa), įskaitant išlaidas už medicinos pagalbos priemones bei vienkartinius instrumentus - </w:t>
      </w:r>
      <w:r w:rsidRPr="00B45A0F">
        <w:rPr>
          <w:rFonts w:eastAsia="Times New Roman" w:cs="Times New Roman"/>
          <w:i/>
          <w:lang w:eastAsia="lt-LT"/>
        </w:rPr>
        <w:t xml:space="preserve">apmokamos LR Sveikatos apsaugos ministro 2009-08-21 įsakymu Nr. V-668 (įskaitant visus vėlesnius jo pakeitimus ar </w:t>
      </w:r>
      <w:proofErr w:type="spellStart"/>
      <w:r w:rsidRPr="00B45A0F">
        <w:rPr>
          <w:rFonts w:eastAsia="Times New Roman" w:cs="Times New Roman"/>
          <w:i/>
          <w:lang w:eastAsia="lt-LT"/>
        </w:rPr>
        <w:t>papildymus</w:t>
      </w:r>
      <w:proofErr w:type="spellEnd"/>
      <w:r w:rsidRPr="00B45A0F">
        <w:rPr>
          <w:rFonts w:eastAsia="Times New Roman" w:cs="Times New Roman"/>
          <w:i/>
          <w:lang w:eastAsia="lt-LT"/>
        </w:rPr>
        <w:t xml:space="preserve"> bei naują redakciją) patvirtintame dienos chirurgijos paslaugų sąraše nurodytos dienos chirurgijos paslaugos (planinės ir skubios operacijos) bei slaugymo (išskyrus maitinimo) paslaugos, suteiktos apdraustajam būnant stacionaro ar dienos chirurgijos skyriuje iki 24 valandų. Ligų gydymo profiliai nurodyti LR Sveikatos apsaugos ministro 2011-12-28 įsakymo Nr. </w:t>
      </w:r>
      <w:r w:rsidR="009B2399" w:rsidRPr="00B45A0F">
        <w:rPr>
          <w:rFonts w:eastAsia="Times New Roman" w:cs="Times New Roman"/>
          <w:i/>
          <w:lang w:eastAsia="lt-LT"/>
        </w:rPr>
        <w:t>V</w:t>
      </w:r>
      <w:r w:rsidRPr="00B45A0F">
        <w:rPr>
          <w:rFonts w:eastAsia="Times New Roman" w:cs="Times New Roman"/>
          <w:i/>
          <w:lang w:eastAsia="lt-LT"/>
        </w:rPr>
        <w:t xml:space="preserve">-1189 redakcijoje. Jeigu nurodytos paslaugos nėra kompensuojamos iš privalomojo sveikatos draudimo fondo (teritorinių ligonių kasų), draudikas pilnai apmoka šias paslaugas, suteiktas Apdraustajam. </w:t>
      </w:r>
      <w:r w:rsidRPr="00B45A0F">
        <w:rPr>
          <w:rFonts w:eastAsia="Times New Roman" w:cs="Times New Roman"/>
          <w:lang w:eastAsia="lt-LT"/>
        </w:rPr>
        <w:t>Operacijų skaičius nėra ribojamas.</w:t>
      </w:r>
    </w:p>
    <w:p w14:paraId="305012FB" w14:textId="46170C69"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Taip pat kompensuojamos paslaugos:</w:t>
      </w:r>
    </w:p>
    <w:p w14:paraId="35F039BA" w14:textId="77777777" w:rsidR="00B14293" w:rsidRPr="00B45A0F" w:rsidRDefault="00B14293" w:rsidP="00B14293">
      <w:pPr>
        <w:numPr>
          <w:ilvl w:val="3"/>
          <w:numId w:val="3"/>
        </w:numPr>
        <w:tabs>
          <w:tab w:val="left" w:pos="1134"/>
          <w:tab w:val="left" w:pos="1418"/>
        </w:tabs>
        <w:spacing w:after="0" w:line="240" w:lineRule="auto"/>
        <w:ind w:left="0" w:firstLine="567"/>
        <w:contextualSpacing/>
        <w:jc w:val="both"/>
        <w:rPr>
          <w:rFonts w:cs="Times New Roman"/>
          <w:lang w:eastAsia="lt-LT"/>
        </w:rPr>
      </w:pPr>
      <w:r w:rsidRPr="00B45A0F">
        <w:rPr>
          <w:lang w:eastAsia="lt-LT"/>
        </w:rPr>
        <w:t>k</w:t>
      </w:r>
      <w:r w:rsidRPr="00B45A0F">
        <w:rPr>
          <w:rFonts w:cs="Times New Roman"/>
          <w:lang w:eastAsia="lt-LT"/>
        </w:rPr>
        <w:t>arpų, apgamų, odos gerybinių darinių, kraujagyslinių darinių diagnostika ir gydymas (įskaitant gydymą lazeriu), esant pagrįstoms medicininėms indikacijoms (darinio pasikeitimui), užfiksuotoms medicininiuose dokumentuose;</w:t>
      </w:r>
    </w:p>
    <w:p w14:paraId="5BE37706" w14:textId="3AFE0612" w:rsidR="00B14293" w:rsidRPr="00B45A0F" w:rsidRDefault="00B14293" w:rsidP="00B14293">
      <w:pPr>
        <w:numPr>
          <w:ilvl w:val="3"/>
          <w:numId w:val="3"/>
        </w:numPr>
        <w:tabs>
          <w:tab w:val="left" w:pos="1134"/>
          <w:tab w:val="left" w:pos="1418"/>
        </w:tabs>
        <w:spacing w:after="0" w:line="240" w:lineRule="auto"/>
        <w:ind w:left="0" w:firstLine="567"/>
        <w:contextualSpacing/>
        <w:jc w:val="both"/>
        <w:rPr>
          <w:rFonts w:cs="Times New Roman"/>
          <w:lang w:eastAsia="lt-LT"/>
        </w:rPr>
      </w:pPr>
      <w:r w:rsidRPr="00B45A0F">
        <w:rPr>
          <w:rFonts w:cs="Times New Roman"/>
          <w:lang w:eastAsia="lt-LT"/>
        </w:rPr>
        <w:t xml:space="preserve">kapiliarų ligų ir venų </w:t>
      </w:r>
      <w:proofErr w:type="spellStart"/>
      <w:r w:rsidRPr="00B45A0F">
        <w:rPr>
          <w:rFonts w:cs="Times New Roman"/>
          <w:lang w:eastAsia="lt-LT"/>
        </w:rPr>
        <w:t>varikozės</w:t>
      </w:r>
      <w:proofErr w:type="spellEnd"/>
      <w:r w:rsidRPr="00B45A0F">
        <w:rPr>
          <w:rFonts w:cs="Times New Roman"/>
          <w:lang w:eastAsia="lt-LT"/>
        </w:rPr>
        <w:t xml:space="preserve"> diagnostika ir gydymas ((įskaitant gydymą lazeriu), esant pagrįstoms medicininėms indikacijoms (darinio pasikeitimui), užfiksuot</w:t>
      </w:r>
      <w:r w:rsidR="00FE2202" w:rsidRPr="00B45A0F">
        <w:rPr>
          <w:rFonts w:cs="Times New Roman"/>
          <w:lang w:eastAsia="lt-LT"/>
        </w:rPr>
        <w:t>oms medicininiuose dokumentuose;</w:t>
      </w:r>
    </w:p>
    <w:p w14:paraId="405A14F2" w14:textId="44A56670" w:rsidR="00B14293" w:rsidRPr="00B45A0F" w:rsidRDefault="00B14293" w:rsidP="00B14293">
      <w:pPr>
        <w:numPr>
          <w:ilvl w:val="3"/>
          <w:numId w:val="3"/>
        </w:numPr>
        <w:tabs>
          <w:tab w:val="left" w:pos="1134"/>
          <w:tab w:val="left" w:pos="1418"/>
        </w:tabs>
        <w:spacing w:after="0" w:line="240" w:lineRule="auto"/>
        <w:ind w:left="0" w:firstLine="567"/>
        <w:contextualSpacing/>
        <w:jc w:val="both"/>
        <w:rPr>
          <w:rFonts w:cs="Times New Roman"/>
          <w:lang w:eastAsia="lt-LT"/>
        </w:rPr>
      </w:pPr>
      <w:r w:rsidRPr="00B45A0F">
        <w:rPr>
          <w:rFonts w:cs="Times New Roman"/>
          <w:lang w:eastAsia="lt-LT"/>
        </w:rPr>
        <w:t>pėdos kaulų raiščių, sausgyslių, sąnarių bei raumenų diagnostika ir gydymas</w:t>
      </w:r>
      <w:r w:rsidR="00FE2202" w:rsidRPr="00B45A0F">
        <w:rPr>
          <w:rFonts w:cs="Times New Roman"/>
          <w:lang w:eastAsia="lt-LT"/>
        </w:rPr>
        <w:t>;</w:t>
      </w:r>
    </w:p>
    <w:p w14:paraId="5AE253BD" w14:textId="6870B687" w:rsidR="00B14293" w:rsidRPr="00B45A0F" w:rsidRDefault="00B14293" w:rsidP="00B14293">
      <w:pPr>
        <w:numPr>
          <w:ilvl w:val="3"/>
          <w:numId w:val="3"/>
        </w:numPr>
        <w:tabs>
          <w:tab w:val="left" w:pos="1134"/>
          <w:tab w:val="left" w:pos="1418"/>
        </w:tabs>
        <w:spacing w:after="0" w:line="240" w:lineRule="auto"/>
        <w:ind w:left="0" w:firstLine="567"/>
        <w:contextualSpacing/>
        <w:jc w:val="both"/>
        <w:rPr>
          <w:rFonts w:cs="Times New Roman"/>
          <w:lang w:eastAsia="lt-LT"/>
        </w:rPr>
      </w:pPr>
      <w:r w:rsidRPr="00B45A0F">
        <w:rPr>
          <w:rFonts w:cs="Times New Roman"/>
          <w:lang w:eastAsia="lt-LT"/>
        </w:rPr>
        <w:t>diagnostikos tyrimus: alergenų (įkvepiamų, maisto) nuo alergijos</w:t>
      </w:r>
      <w:r w:rsidR="00FE2202" w:rsidRPr="00B45A0F">
        <w:rPr>
          <w:rFonts w:cs="Times New Roman"/>
          <w:lang w:eastAsia="lt-LT"/>
        </w:rPr>
        <w:t>;</w:t>
      </w:r>
    </w:p>
    <w:p w14:paraId="37B372F8" w14:textId="471754E6" w:rsidR="00B14293" w:rsidRPr="00B45A0F" w:rsidRDefault="00B14293" w:rsidP="00B14293">
      <w:pPr>
        <w:numPr>
          <w:ilvl w:val="3"/>
          <w:numId w:val="3"/>
        </w:numPr>
        <w:tabs>
          <w:tab w:val="left" w:pos="1134"/>
          <w:tab w:val="left" w:pos="1418"/>
        </w:tabs>
        <w:spacing w:after="0" w:line="240" w:lineRule="auto"/>
        <w:ind w:left="0" w:firstLine="567"/>
        <w:contextualSpacing/>
        <w:jc w:val="both"/>
        <w:rPr>
          <w:rFonts w:cs="Times New Roman"/>
          <w:lang w:eastAsia="lt-LT"/>
        </w:rPr>
      </w:pPr>
      <w:r w:rsidRPr="00B45A0F">
        <w:rPr>
          <w:rFonts w:cs="Times New Roman"/>
          <w:lang w:eastAsia="lt-LT"/>
        </w:rPr>
        <w:t>onkologinių ligų gydymas (terapinis, chirurginis, spindulinis, chemoterapinis)</w:t>
      </w:r>
      <w:r w:rsidR="00FE2202" w:rsidRPr="00B45A0F">
        <w:rPr>
          <w:rFonts w:cs="Times New Roman"/>
          <w:lang w:eastAsia="lt-LT"/>
        </w:rPr>
        <w:t>;</w:t>
      </w:r>
    </w:p>
    <w:p w14:paraId="7A4E70DA" w14:textId="699A59AC" w:rsidR="00B14293" w:rsidRPr="00B45A0F" w:rsidRDefault="00B14293" w:rsidP="00B14293">
      <w:pPr>
        <w:numPr>
          <w:ilvl w:val="3"/>
          <w:numId w:val="3"/>
        </w:numPr>
        <w:tabs>
          <w:tab w:val="left" w:pos="1134"/>
          <w:tab w:val="left" w:pos="1418"/>
        </w:tabs>
        <w:spacing w:after="0" w:line="240" w:lineRule="auto"/>
        <w:ind w:left="0" w:firstLine="567"/>
        <w:contextualSpacing/>
        <w:jc w:val="both"/>
        <w:rPr>
          <w:rFonts w:cs="Times New Roman"/>
          <w:lang w:eastAsia="lt-LT"/>
        </w:rPr>
      </w:pPr>
      <w:r w:rsidRPr="00B45A0F">
        <w:rPr>
          <w:rFonts w:cs="Times New Roman"/>
          <w:lang w:eastAsia="lt-LT"/>
        </w:rPr>
        <w:t xml:space="preserve">gydytojo psichoterapeuto suteiktą psichoterapinį gydymą </w:t>
      </w:r>
      <w:r w:rsidRPr="00B45A0F">
        <w:rPr>
          <w:rFonts w:cs="Times New Roman"/>
          <w:u w:val="single"/>
          <w:lang w:eastAsia="lt-LT"/>
        </w:rPr>
        <w:t xml:space="preserve">(iki </w:t>
      </w:r>
      <w:r w:rsidR="00437F98">
        <w:rPr>
          <w:rFonts w:cs="Times New Roman"/>
          <w:u w:val="single"/>
          <w:lang w:eastAsia="lt-LT"/>
        </w:rPr>
        <w:t>10</w:t>
      </w:r>
      <w:r w:rsidRPr="00B45A0F">
        <w:rPr>
          <w:rFonts w:cs="Times New Roman"/>
          <w:u w:val="single"/>
          <w:lang w:eastAsia="lt-LT"/>
        </w:rPr>
        <w:t xml:space="preserve"> seansų</w:t>
      </w:r>
      <w:r w:rsidRPr="00B45A0F">
        <w:rPr>
          <w:rFonts w:cs="Times New Roman"/>
          <w:lang w:eastAsia="lt-LT"/>
        </w:rPr>
        <w:t>),</w:t>
      </w:r>
      <w:r w:rsidRPr="00B45A0F">
        <w:rPr>
          <w:rFonts w:cs="Times New Roman"/>
          <w:b/>
          <w:lang w:eastAsia="lt-LT"/>
        </w:rPr>
        <w:t xml:space="preserve"> </w:t>
      </w:r>
      <w:r w:rsidRPr="00B45A0F">
        <w:rPr>
          <w:rFonts w:cs="Times New Roman"/>
          <w:lang w:eastAsia="lt-LT"/>
        </w:rPr>
        <w:t>kuriuos nustatęs psichikos ligą</w:t>
      </w:r>
      <w:r w:rsidR="00FE2202" w:rsidRPr="00B45A0F">
        <w:rPr>
          <w:rFonts w:cs="Times New Roman"/>
          <w:lang w:eastAsia="lt-LT"/>
        </w:rPr>
        <w:t xml:space="preserve"> paskiria gydytojas psichiatras;</w:t>
      </w:r>
    </w:p>
    <w:p w14:paraId="2E4C5674" w14:textId="53B38852" w:rsidR="00B14293" w:rsidRPr="00B45A0F" w:rsidRDefault="00B14293" w:rsidP="00B14293">
      <w:pPr>
        <w:numPr>
          <w:ilvl w:val="4"/>
          <w:numId w:val="3"/>
        </w:numPr>
        <w:tabs>
          <w:tab w:val="left" w:pos="1134"/>
          <w:tab w:val="left" w:pos="1418"/>
        </w:tabs>
        <w:spacing w:after="0" w:line="240" w:lineRule="auto"/>
        <w:ind w:left="0" w:firstLine="567"/>
        <w:contextualSpacing/>
        <w:jc w:val="both"/>
        <w:rPr>
          <w:rFonts w:cs="Times New Roman"/>
          <w:lang w:eastAsia="lt-LT"/>
        </w:rPr>
      </w:pPr>
      <w:r w:rsidRPr="00B45A0F">
        <w:rPr>
          <w:rFonts w:cs="Times New Roman"/>
          <w:lang w:eastAsia="lt-LT"/>
        </w:rPr>
        <w:t>dietologo konsultacijos</w:t>
      </w:r>
      <w:r w:rsidR="00FE2202" w:rsidRPr="00B45A0F">
        <w:rPr>
          <w:rFonts w:cs="Times New Roman"/>
          <w:lang w:eastAsia="lt-LT"/>
        </w:rPr>
        <w:t>;</w:t>
      </w:r>
    </w:p>
    <w:p w14:paraId="419D7256" w14:textId="77777777" w:rsidR="00B14293" w:rsidRPr="00B45A0F" w:rsidRDefault="00B14293" w:rsidP="00B14293">
      <w:pPr>
        <w:numPr>
          <w:ilvl w:val="3"/>
          <w:numId w:val="3"/>
        </w:numPr>
        <w:tabs>
          <w:tab w:val="left" w:pos="1134"/>
          <w:tab w:val="left" w:pos="1418"/>
        </w:tabs>
        <w:spacing w:after="0" w:line="240" w:lineRule="auto"/>
        <w:ind w:left="0" w:firstLine="567"/>
        <w:contextualSpacing/>
        <w:jc w:val="both"/>
        <w:rPr>
          <w:rFonts w:cs="Times New Roman"/>
          <w:lang w:eastAsia="lt-LT"/>
        </w:rPr>
      </w:pPr>
      <w:r w:rsidRPr="00B45A0F">
        <w:rPr>
          <w:rFonts w:cs="Times New Roman"/>
          <w:lang w:eastAsia="lt-LT"/>
        </w:rPr>
        <w:t xml:space="preserve">endokrininių ligų (skydliaukės ir kt.) diagnostika ir gydymas; </w:t>
      </w:r>
    </w:p>
    <w:p w14:paraId="60725200" w14:textId="77777777" w:rsidR="00B14293" w:rsidRPr="00B45A0F" w:rsidRDefault="00B14293" w:rsidP="00B14293">
      <w:pPr>
        <w:numPr>
          <w:ilvl w:val="2"/>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cs="Times New Roman"/>
          <w:lang w:eastAsia="lt-LT"/>
        </w:rPr>
        <w:t>homeopatinis gydymas – gydytojo homeopato konsultacijos ir gydymas.</w:t>
      </w:r>
    </w:p>
    <w:p w14:paraId="170C4FCB" w14:textId="1CC0BDD7" w:rsidR="00533F85" w:rsidRPr="00B45A0F" w:rsidRDefault="00533F85" w:rsidP="00B14293">
      <w:pPr>
        <w:numPr>
          <w:ilvl w:val="2"/>
          <w:numId w:val="3"/>
        </w:numPr>
        <w:tabs>
          <w:tab w:val="left" w:pos="1134"/>
          <w:tab w:val="left" w:pos="1560"/>
        </w:tabs>
        <w:spacing w:after="0" w:line="240" w:lineRule="auto"/>
        <w:contextualSpacing/>
        <w:jc w:val="both"/>
        <w:rPr>
          <w:rFonts w:eastAsia="Times New Roman" w:cs="Times New Roman"/>
          <w:lang w:eastAsia="lt-LT"/>
        </w:rPr>
      </w:pPr>
      <w:r w:rsidRPr="00B45A0F">
        <w:rPr>
          <w:rFonts w:eastAsia="Times New Roman" w:cs="Times New Roman"/>
          <w:lang w:eastAsia="lt-LT"/>
        </w:rPr>
        <w:t>Jeigu draudiko standartinės draudimo taisyklės numato papildomų ambulatorinių paslaugų apmokėjimą, tos paslaugos turi būti apmokamos ir šios sutarties apdraustiesiems.</w:t>
      </w:r>
    </w:p>
    <w:p w14:paraId="30501300" w14:textId="77777777" w:rsidR="00163C62" w:rsidRPr="00B45A0F" w:rsidRDefault="00163C62" w:rsidP="00163C62">
      <w:pPr>
        <w:numPr>
          <w:ilvl w:val="1"/>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t>Stacionarinė sveikatos priežiūra</w:t>
      </w:r>
      <w:r w:rsidRPr="00B45A0F">
        <w:rPr>
          <w:rFonts w:eastAsia="Times New Roman" w:cs="Times New Roman"/>
          <w:lang w:eastAsia="lt-LT"/>
        </w:rPr>
        <w:t>.</w:t>
      </w:r>
    </w:p>
    <w:p w14:paraId="30501301"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Kompensuojamos sveikatos priežiūros paslaugos, suteiktos dėl Apdraustojo ūmios ligos, lėtinės ligos, lėtinės ligos paūmėjimo ir/ar nelaimingo atsitikimo. Stacionarinio gydymo paslaugos atlyginamos tik nustačius pagrįstas medicinines indikacijas (ūmios ligos, dėl kurių simptomų apdraustasis išreiškė nusiskundimą, lėtinių ligų paūmėjimas, dėl kurio buvo pareikšti apdraustojo skundai, darinių (apgamų, karpų, nepiktybinių navikų, kraujagyslinių ir kitų odos darinių) pakitimai, kapiliarų ligų ir venų </w:t>
      </w:r>
      <w:proofErr w:type="spellStart"/>
      <w:r w:rsidRPr="00B45A0F">
        <w:rPr>
          <w:rFonts w:eastAsia="Times New Roman" w:cs="Times New Roman"/>
          <w:lang w:eastAsia="lt-LT"/>
        </w:rPr>
        <w:t>varikozės</w:t>
      </w:r>
      <w:proofErr w:type="spellEnd"/>
      <w:r w:rsidRPr="00B45A0F">
        <w:rPr>
          <w:rFonts w:eastAsia="Times New Roman" w:cs="Times New Roman"/>
          <w:lang w:eastAsia="lt-LT"/>
        </w:rPr>
        <w:t xml:space="preserve"> būklės, dėl kurių būtina operacija.</w:t>
      </w:r>
    </w:p>
    <w:p w14:paraId="30501302"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Kompensuojamos paslaugos, suteiktos valstybinėse sveikatos priežiūros įstaigose.</w:t>
      </w:r>
    </w:p>
    <w:p w14:paraId="30501303"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Kompensuojamos paslaugos:</w:t>
      </w:r>
    </w:p>
    <w:p w14:paraId="30501304" w14:textId="2343C63D"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slaugytojų paslaugos, išskyrus ilgalaikę slaugą</w:t>
      </w:r>
      <w:r w:rsidR="00483CCC" w:rsidRPr="00B45A0F">
        <w:rPr>
          <w:rFonts w:eastAsia="Times New Roman" w:cs="Times New Roman"/>
          <w:lang w:eastAsia="lt-LT"/>
        </w:rPr>
        <w:t>;</w:t>
      </w:r>
    </w:p>
    <w:p w14:paraId="30501305" w14:textId="77777777"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chirurginio gydymo paslaugos;</w:t>
      </w:r>
    </w:p>
    <w:p w14:paraId="30501306" w14:textId="77777777"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gydytojų paskirti vaistai, vienkartiniai instrumentai, medicinos pagalbos, ortopedijos techninės ir slaugos priemonės;</w:t>
      </w:r>
    </w:p>
    <w:p w14:paraId="30501307" w14:textId="77777777"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komforto paslaugos;</w:t>
      </w:r>
    </w:p>
    <w:p w14:paraId="30501308" w14:textId="77777777"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papildoma priežiūra;</w:t>
      </w:r>
    </w:p>
    <w:p w14:paraId="30501309" w14:textId="7A18D644" w:rsidR="00163C62" w:rsidRPr="00B45A0F" w:rsidRDefault="00483CCC"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e</w:t>
      </w:r>
      <w:r w:rsidR="00163C62" w:rsidRPr="00B45A0F">
        <w:rPr>
          <w:rFonts w:eastAsia="Times New Roman" w:cs="Times New Roman"/>
          <w:lang w:eastAsia="lt-LT"/>
        </w:rPr>
        <w:t xml:space="preserve">ndokrininių ligų (skydliaukės ir kt.) gydymas; </w:t>
      </w:r>
    </w:p>
    <w:p w14:paraId="3050130A" w14:textId="77777777"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nepiktybinių navikų, karpų, apgamų, odos gerybinių darinių gydymas; </w:t>
      </w:r>
    </w:p>
    <w:p w14:paraId="3050130B" w14:textId="370935C4"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kapiliarų ligų ir venų </w:t>
      </w:r>
      <w:proofErr w:type="spellStart"/>
      <w:r w:rsidRPr="00B45A0F">
        <w:rPr>
          <w:rFonts w:eastAsia="Times New Roman" w:cs="Times New Roman"/>
          <w:lang w:eastAsia="lt-LT"/>
        </w:rPr>
        <w:t>varikozės</w:t>
      </w:r>
      <w:proofErr w:type="spellEnd"/>
      <w:r w:rsidRPr="00B45A0F">
        <w:rPr>
          <w:rFonts w:eastAsia="Times New Roman" w:cs="Times New Roman"/>
          <w:lang w:eastAsia="lt-LT"/>
        </w:rPr>
        <w:t xml:space="preserve"> gydymas. </w:t>
      </w:r>
    </w:p>
    <w:p w14:paraId="77606463" w14:textId="1B0F3BD6" w:rsidR="00533F85" w:rsidRPr="00B45A0F" w:rsidRDefault="00533F85" w:rsidP="00533F85">
      <w:pPr>
        <w:numPr>
          <w:ilvl w:val="2"/>
          <w:numId w:val="3"/>
        </w:numPr>
        <w:tabs>
          <w:tab w:val="left" w:pos="1134"/>
          <w:tab w:val="left" w:pos="1560"/>
        </w:tabs>
        <w:spacing w:after="0" w:line="240" w:lineRule="auto"/>
        <w:ind w:left="0" w:firstLine="567"/>
        <w:contextualSpacing/>
        <w:jc w:val="both"/>
        <w:rPr>
          <w:rFonts w:eastAsia="Times New Roman" w:cs="Times New Roman"/>
          <w:lang w:eastAsia="lt-LT"/>
        </w:rPr>
      </w:pPr>
      <w:bookmarkStart w:id="3" w:name="_Hlk492648905"/>
      <w:r w:rsidRPr="00B45A0F">
        <w:rPr>
          <w:rFonts w:eastAsia="Times New Roman" w:cs="Times New Roman"/>
          <w:lang w:eastAsia="lt-LT"/>
        </w:rPr>
        <w:t>Jeigu draudiko standartinės draudimo taisyklės numato papildomų stacionarinių paslaugų apmokėjimą, tos paslaugos turi būti apmokamos ir šios sutarties apdraustiesiems</w:t>
      </w:r>
      <w:bookmarkEnd w:id="3"/>
      <w:r w:rsidRPr="00B45A0F">
        <w:rPr>
          <w:rFonts w:eastAsia="Times New Roman" w:cs="Times New Roman"/>
          <w:lang w:eastAsia="lt-LT"/>
        </w:rPr>
        <w:t>.</w:t>
      </w:r>
    </w:p>
    <w:p w14:paraId="17B0FC34" w14:textId="7BC80F3C" w:rsidR="00CC681B" w:rsidRPr="00B45A0F" w:rsidRDefault="00CC681B"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Kritinių ligų draudimas</w:t>
      </w:r>
      <w:r w:rsidRPr="00B45A0F">
        <w:rPr>
          <w:rFonts w:eastAsia="Times New Roman" w:cs="Times New Roman"/>
          <w:lang w:eastAsia="lt-LT"/>
        </w:rPr>
        <w:t>.</w:t>
      </w:r>
    </w:p>
    <w:p w14:paraId="5C840CD5" w14:textId="77777777" w:rsidR="00CC681B" w:rsidRPr="00B45A0F" w:rsidRDefault="00CC681B" w:rsidP="00CC681B">
      <w:pPr>
        <w:numPr>
          <w:ilvl w:val="2"/>
          <w:numId w:val="3"/>
        </w:numPr>
        <w:tabs>
          <w:tab w:val="left" w:pos="1134"/>
        </w:tabs>
        <w:spacing w:after="0" w:line="240" w:lineRule="auto"/>
        <w:ind w:left="0" w:firstLine="567"/>
        <w:jc w:val="both"/>
        <w:rPr>
          <w:rFonts w:cs="Times New Roman"/>
          <w:lang w:eastAsia="lt-LT"/>
        </w:rPr>
      </w:pPr>
      <w:r w:rsidRPr="00B45A0F">
        <w:rPr>
          <w:rFonts w:cs="Times New Roman"/>
          <w:lang w:eastAsia="lt-LT"/>
        </w:rPr>
        <w:t>Draudžiamuoju įvykiu laikoma Apdraustajam pirmą kartą gyvenime diagnozuota kritinė liga. Liga turi būti diagnozuota draudimo sutarties galiojimo laikotarpiu arba anksčiau galiojusios sutarties laikotarpiu, jeigu draudimo sutartis buvo sudaryta su tuo pačiu Draudiku. Laukimo periodas yra 30 dienų (per pirmas 30 (trisdešimt) dienų nuo sutarties pasirašymo dienos, diagnozavus kritinę ligą, išmoka nemokama).</w:t>
      </w:r>
    </w:p>
    <w:p w14:paraId="50ED3406" w14:textId="77777777" w:rsidR="00CC681B" w:rsidRPr="00B45A0F" w:rsidRDefault="00CC681B" w:rsidP="00CC681B">
      <w:pPr>
        <w:numPr>
          <w:ilvl w:val="2"/>
          <w:numId w:val="3"/>
        </w:numPr>
        <w:tabs>
          <w:tab w:val="left" w:pos="1134"/>
        </w:tabs>
        <w:spacing w:after="0" w:line="240" w:lineRule="auto"/>
        <w:ind w:left="0" w:firstLine="567"/>
        <w:jc w:val="both"/>
        <w:rPr>
          <w:rFonts w:cs="Times New Roman"/>
          <w:lang w:eastAsia="lt-LT"/>
        </w:rPr>
      </w:pPr>
      <w:r w:rsidRPr="00B45A0F">
        <w:rPr>
          <w:rFonts w:cs="Times New Roman"/>
          <w:lang w:eastAsia="lt-LT"/>
        </w:rPr>
        <w:t>Kritinė liga yra viena iš ligų: Miokardo infarktas, Insultas, Piktybinis auglys (vėžys), Inkstų funkcijos nepakankamumas, Išsėtinė sklerozė, Aklumas, Kurtumas, Vidaus organų transplantacija bei kitos Draudiko standartinėse Sveikatos draudimo taisyklėse numatytos ligos, atitinkančios Draudiko standartinėse Sveikatos draudimo taisyklėse nurodytus kriterijus.</w:t>
      </w:r>
    </w:p>
    <w:p w14:paraId="36F1B28E" w14:textId="3BAF9760" w:rsidR="00CC681B" w:rsidRPr="00B45A0F" w:rsidRDefault="00CC681B" w:rsidP="00CC681B">
      <w:pPr>
        <w:numPr>
          <w:ilvl w:val="2"/>
          <w:numId w:val="3"/>
        </w:numPr>
        <w:tabs>
          <w:tab w:val="left" w:pos="1134"/>
        </w:tabs>
        <w:spacing w:after="0" w:line="240" w:lineRule="auto"/>
        <w:ind w:left="0" w:firstLine="567"/>
        <w:jc w:val="both"/>
        <w:rPr>
          <w:rFonts w:cs="Times New Roman"/>
          <w:lang w:eastAsia="lt-LT"/>
        </w:rPr>
      </w:pPr>
      <w:r w:rsidRPr="00B45A0F">
        <w:rPr>
          <w:rFonts w:cs="Times New Roman"/>
          <w:lang w:eastAsia="lt-LT"/>
        </w:rPr>
        <w:lastRenderedPageBreak/>
        <w:t>Esant draudžiamajam įvykiui, Apdraustajam išmokama kritinių ligų draudimo sumos dydžio draudimo išmoka. Draudimo laikotarpiu išmokama tik 1 (viena) draudimo išmoka. Išmokėjus draudimo išmoką, draudimo apsauga nuo Kritinių ligų draudimo Apdraustajam nutraukiama.</w:t>
      </w:r>
    </w:p>
    <w:p w14:paraId="568D6FB0" w14:textId="49D05D47" w:rsidR="00A708EB" w:rsidRPr="00B45A0F" w:rsidRDefault="00A708EB"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Profilaktiniai sveikatos patikrinimai</w:t>
      </w:r>
      <w:r w:rsidRPr="00B45A0F">
        <w:rPr>
          <w:rFonts w:eastAsia="Times New Roman" w:cs="Times New Roman"/>
          <w:lang w:eastAsia="lt-LT"/>
        </w:rPr>
        <w:t>.</w:t>
      </w:r>
    </w:p>
    <w:p w14:paraId="5997473B" w14:textId="77777777" w:rsidR="00A708EB" w:rsidRPr="00B45A0F" w:rsidRDefault="00A708EB" w:rsidP="00A708EB">
      <w:pPr>
        <w:numPr>
          <w:ilvl w:val="2"/>
          <w:numId w:val="3"/>
        </w:numPr>
        <w:tabs>
          <w:tab w:val="left" w:pos="1134"/>
        </w:tabs>
        <w:spacing w:after="0" w:line="240" w:lineRule="auto"/>
        <w:ind w:left="0" w:firstLine="567"/>
        <w:jc w:val="both"/>
        <w:rPr>
          <w:rFonts w:cs="Times New Roman"/>
          <w:lang w:eastAsia="lt-LT"/>
        </w:rPr>
      </w:pPr>
      <w:r w:rsidRPr="00B45A0F">
        <w:rPr>
          <w:rFonts w:cs="Times New Roman"/>
          <w:lang w:eastAsia="lt-LT"/>
        </w:rPr>
        <w:t>Atlyginamos Apdraustojo patirtos išlaidos dėl:</w:t>
      </w:r>
    </w:p>
    <w:p w14:paraId="1B94857E" w14:textId="77777777" w:rsidR="00A708EB" w:rsidRPr="00B45A0F" w:rsidRDefault="00A708EB" w:rsidP="00A708EB">
      <w:pPr>
        <w:numPr>
          <w:ilvl w:val="3"/>
          <w:numId w:val="3"/>
        </w:numPr>
        <w:tabs>
          <w:tab w:val="left" w:pos="1134"/>
        </w:tabs>
        <w:spacing w:after="0" w:line="240" w:lineRule="auto"/>
        <w:ind w:left="0" w:firstLine="567"/>
        <w:jc w:val="both"/>
        <w:rPr>
          <w:rFonts w:cs="Times New Roman"/>
          <w:lang w:eastAsia="lt-LT"/>
        </w:rPr>
      </w:pPr>
      <w:r w:rsidRPr="00B45A0F">
        <w:rPr>
          <w:rFonts w:cs="Times New Roman"/>
          <w:lang w:eastAsia="lt-LT"/>
        </w:rPr>
        <w:t>Profilaktinio sveikatos tikrinimo, Apdraustojo pageidavimu pasirinktų tyrimų ir gydytojų konsultacijų, atliekamų asmens sveikatos priežiūros įstaigoje, kuriais siekiama įvertinti Apdraustojo sveikatos būklę, laiku diagnozuoti galimą susirgimą bei išvengti sveikatos sutrikimų;</w:t>
      </w:r>
    </w:p>
    <w:p w14:paraId="2BD1EB32" w14:textId="77777777" w:rsidR="00A708EB" w:rsidRPr="00B45A0F" w:rsidRDefault="00A708EB" w:rsidP="00A708EB">
      <w:pPr>
        <w:numPr>
          <w:ilvl w:val="3"/>
          <w:numId w:val="3"/>
        </w:numPr>
        <w:tabs>
          <w:tab w:val="left" w:pos="1134"/>
        </w:tabs>
        <w:spacing w:after="0" w:line="240" w:lineRule="auto"/>
        <w:ind w:left="0" w:firstLine="567"/>
        <w:jc w:val="both"/>
        <w:rPr>
          <w:rFonts w:cs="Times New Roman"/>
          <w:lang w:eastAsia="lt-LT"/>
        </w:rPr>
      </w:pPr>
      <w:r w:rsidRPr="00B45A0F">
        <w:rPr>
          <w:rFonts w:cs="Times New Roman"/>
          <w:lang w:eastAsia="lt-LT"/>
        </w:rPr>
        <w:t>Gydytojo apžiūros ir tyrimų, kurie periodiškai reikalingi nustatytu (gydytojo paskirtu) laiko intervalu, siekiant reguliariai sekti Apdraustojo, sergančio tam tikra lėtine liga ar vartojančio tam tikrus medikamentus sveikatos būklę;</w:t>
      </w:r>
    </w:p>
    <w:p w14:paraId="712F9768" w14:textId="2B88B134" w:rsidR="00A708EB" w:rsidRPr="00B45A0F" w:rsidRDefault="00A708EB" w:rsidP="00A708EB">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cs="Times New Roman"/>
          <w:lang w:eastAsia="lt-LT"/>
        </w:rPr>
        <w:t xml:space="preserve">Tyrimų ir konsultacijų, nesusijusių su Sveikatos sutrikimu dėl kurio kreipėsi Apdraustasis, bet gydytojo paskirtų dėl apžiūros, apčiuopos, </w:t>
      </w:r>
      <w:proofErr w:type="spellStart"/>
      <w:r w:rsidRPr="00B45A0F">
        <w:rPr>
          <w:rFonts w:cs="Times New Roman"/>
          <w:lang w:eastAsia="lt-LT"/>
        </w:rPr>
        <w:t>auskultacijos</w:t>
      </w:r>
      <w:proofErr w:type="spellEnd"/>
      <w:r w:rsidRPr="00B45A0F">
        <w:rPr>
          <w:rFonts w:cs="Times New Roman"/>
          <w:lang w:eastAsia="lt-LT"/>
        </w:rPr>
        <w:t xml:space="preserve"> metu rastų kitų sveikatos pokyčių, jeigu atliktų tyrimų rezultatai yra normos ribose.</w:t>
      </w:r>
    </w:p>
    <w:p w14:paraId="1972E9E1" w14:textId="2EE37474" w:rsidR="00C0122E" w:rsidRPr="00B45A0F" w:rsidRDefault="00C0122E"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Vaistai, medicinos pagalbos priemonės</w:t>
      </w:r>
      <w:r w:rsidRPr="00B45A0F">
        <w:rPr>
          <w:rFonts w:eastAsia="Times New Roman" w:cs="Times New Roman"/>
          <w:lang w:eastAsia="lt-LT"/>
        </w:rPr>
        <w:t>.</w:t>
      </w:r>
    </w:p>
    <w:p w14:paraId="6D3D8F2F" w14:textId="77777777" w:rsidR="00C0122E" w:rsidRPr="00B45A0F" w:rsidRDefault="00C0122E" w:rsidP="00C0122E">
      <w:pPr>
        <w:numPr>
          <w:ilvl w:val="2"/>
          <w:numId w:val="3"/>
        </w:numPr>
        <w:tabs>
          <w:tab w:val="left" w:pos="1134"/>
        </w:tabs>
        <w:spacing w:after="0" w:line="240" w:lineRule="auto"/>
        <w:ind w:left="0" w:firstLine="567"/>
        <w:jc w:val="both"/>
        <w:rPr>
          <w:rFonts w:cs="Times New Roman"/>
          <w:lang w:eastAsia="lt-LT"/>
        </w:rPr>
      </w:pPr>
      <w:r w:rsidRPr="00B45A0F">
        <w:rPr>
          <w:rFonts w:cs="Times New Roman"/>
          <w:lang w:eastAsia="lt-LT"/>
        </w:rPr>
        <w:t>Atlyginamos Apdraustojo patirtos išlaidos dėl jam reikalingų ir gydytojo receptu paskirtų vaistinių preparatų arba medicinos pagalbos priemonių įsigijimo registruotose vaistinėse (tame tarpe ir internetinėse vaistinėse).</w:t>
      </w:r>
    </w:p>
    <w:p w14:paraId="6DAB017F" w14:textId="77777777" w:rsidR="00C0122E" w:rsidRPr="00B45A0F" w:rsidRDefault="00C0122E" w:rsidP="00C0122E">
      <w:pPr>
        <w:numPr>
          <w:ilvl w:val="2"/>
          <w:numId w:val="3"/>
        </w:numPr>
        <w:tabs>
          <w:tab w:val="left" w:pos="1134"/>
        </w:tabs>
        <w:spacing w:after="0" w:line="240" w:lineRule="auto"/>
        <w:ind w:left="0" w:firstLine="567"/>
        <w:jc w:val="both"/>
        <w:rPr>
          <w:rFonts w:cs="Times New Roman"/>
          <w:lang w:eastAsia="lt-LT"/>
        </w:rPr>
      </w:pPr>
      <w:r w:rsidRPr="00B45A0F">
        <w:rPr>
          <w:rFonts w:cs="Times New Roman"/>
          <w:lang w:eastAsia="lt-LT"/>
        </w:rPr>
        <w:t xml:space="preserve">Vaistai turi būti </w:t>
      </w:r>
      <w:r w:rsidRPr="00B45A0F">
        <w:rPr>
          <w:rFonts w:cs="Times New Roman"/>
        </w:rPr>
        <w:t xml:space="preserve">registruoti Lietuvoje Valstybinės vaistų kontrolės tarnybos ir turėti ATC (anatominį-terapinį-cheminį) kodą. Medicinos pagalbos (įskaitant ortopedinės technikos) priemonės – medicininiai prietaisai ir medicininės paskirties prekės, įsigyjamos (išsinuomojamos) vaistinėse, ortopedinių prekių parduotuvėse (tame tarpe ir internetinėse) pagal gydančio gydytojo paskyrimą. </w:t>
      </w:r>
    </w:p>
    <w:p w14:paraId="5465560E" w14:textId="77777777" w:rsidR="00C0122E" w:rsidRPr="00B45A0F" w:rsidRDefault="00C0122E" w:rsidP="00C0122E">
      <w:pPr>
        <w:numPr>
          <w:ilvl w:val="2"/>
          <w:numId w:val="3"/>
        </w:numPr>
        <w:tabs>
          <w:tab w:val="left" w:pos="1134"/>
        </w:tabs>
        <w:spacing w:after="0" w:line="240" w:lineRule="auto"/>
        <w:ind w:left="0" w:firstLine="567"/>
        <w:jc w:val="both"/>
        <w:rPr>
          <w:lang w:eastAsia="lt-LT"/>
        </w:rPr>
      </w:pPr>
      <w:r w:rsidRPr="00B45A0F">
        <w:rPr>
          <w:rFonts w:cs="Times New Roman"/>
        </w:rPr>
        <w:t>Jeigu vaistiniai preparatai ir (arba) medicinos pagalbos priemonės yra dalinai kompensuojami iš PSDF biudžeto lėšų, draudikas atlyginą priemoka 100%.</w:t>
      </w:r>
    </w:p>
    <w:p w14:paraId="42EC3101" w14:textId="559E4A62" w:rsidR="00C0122E" w:rsidRPr="00B45A0F" w:rsidRDefault="00C0122E"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Vitaminai, maisto papildai</w:t>
      </w:r>
      <w:r w:rsidRPr="00B45A0F">
        <w:rPr>
          <w:rFonts w:eastAsia="Times New Roman" w:cs="Times New Roman"/>
          <w:lang w:eastAsia="lt-LT"/>
        </w:rPr>
        <w:t>.</w:t>
      </w:r>
    </w:p>
    <w:p w14:paraId="7A20C123" w14:textId="65C2AAAC" w:rsidR="00C0122E" w:rsidRPr="00B45A0F" w:rsidRDefault="00C0122E" w:rsidP="0073637A">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cs="Times New Roman"/>
          <w:lang w:eastAsia="lt-LT"/>
        </w:rPr>
        <w:t xml:space="preserve">Atlyginamos Apdraustojo patirtos išlaidos dėl jam reikalingų </w:t>
      </w:r>
      <w:r w:rsidRPr="00B45A0F">
        <w:rPr>
          <w:rFonts w:cs="Times New Roman"/>
        </w:rPr>
        <w:t>vitaminų, maisto papildų, homeopatinių vaistų ir augalinės, gyvulinės kilmės medikamentų, kuriems nesuteiktas ATC kodas,</w:t>
      </w:r>
      <w:r w:rsidRPr="00B45A0F">
        <w:rPr>
          <w:rFonts w:cs="Times New Roman"/>
          <w:lang w:eastAsia="lt-LT"/>
        </w:rPr>
        <w:t xml:space="preserve"> įsigijimo registruotose vaistinėse (tame tarpe ir internetinėse vaistinėse).</w:t>
      </w:r>
    </w:p>
    <w:p w14:paraId="11622D46" w14:textId="1732C4A8" w:rsidR="000111EE" w:rsidRPr="00B45A0F" w:rsidRDefault="000111EE"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Imunoprofilaktika (skiepai)</w:t>
      </w:r>
      <w:r w:rsidRPr="00B45A0F">
        <w:rPr>
          <w:rFonts w:eastAsia="Times New Roman" w:cs="Times New Roman"/>
          <w:lang w:eastAsia="lt-LT"/>
        </w:rPr>
        <w:t>.</w:t>
      </w:r>
    </w:p>
    <w:p w14:paraId="04F78DCC" w14:textId="6E50ACD4" w:rsidR="000111EE" w:rsidRPr="00B45A0F" w:rsidRDefault="000111EE" w:rsidP="000111EE">
      <w:pPr>
        <w:numPr>
          <w:ilvl w:val="2"/>
          <w:numId w:val="3"/>
        </w:numPr>
        <w:tabs>
          <w:tab w:val="left" w:pos="1134"/>
        </w:tabs>
        <w:spacing w:after="0" w:line="240" w:lineRule="auto"/>
        <w:jc w:val="both"/>
        <w:rPr>
          <w:rFonts w:eastAsia="Times New Roman" w:cs="Times New Roman"/>
          <w:lang w:eastAsia="lt-LT"/>
        </w:rPr>
      </w:pPr>
      <w:r w:rsidRPr="00B45A0F">
        <w:rPr>
          <w:rFonts w:eastAsia="Times New Roman" w:cs="Times New Roman"/>
          <w:lang w:eastAsia="lt-LT"/>
        </w:rPr>
        <w:t>Atlyginamos Apdraustojo išlaidos gydytojų konsultacijoms dėl vakcinavimo, Apdraustojo pasirinktos ar gydytojų paskirtos vakcinos bei vakcinavimo.</w:t>
      </w:r>
    </w:p>
    <w:p w14:paraId="4D98EAB2" w14:textId="7E708175" w:rsidR="005A2B88" w:rsidRPr="00B45A0F" w:rsidRDefault="005A2B88" w:rsidP="00163C62">
      <w:pPr>
        <w:numPr>
          <w:ilvl w:val="1"/>
          <w:numId w:val="3"/>
        </w:numPr>
        <w:tabs>
          <w:tab w:val="left" w:pos="1134"/>
        </w:tabs>
        <w:spacing w:after="0" w:line="240" w:lineRule="auto"/>
        <w:ind w:left="0" w:firstLine="567"/>
        <w:jc w:val="both"/>
        <w:rPr>
          <w:rFonts w:eastAsia="Times New Roman" w:cs="Times New Roman"/>
          <w:b/>
          <w:lang w:eastAsia="lt-LT"/>
        </w:rPr>
      </w:pPr>
      <w:r w:rsidRPr="00B45A0F">
        <w:rPr>
          <w:rFonts w:eastAsia="Times New Roman" w:cs="Times New Roman"/>
          <w:b/>
          <w:lang w:eastAsia="lt-LT"/>
        </w:rPr>
        <w:t>Optika.</w:t>
      </w:r>
    </w:p>
    <w:p w14:paraId="791F9E52" w14:textId="16E180F4" w:rsidR="005A2B88" w:rsidRPr="00B45A0F" w:rsidRDefault="005A2B88" w:rsidP="005A2B88">
      <w:pPr>
        <w:numPr>
          <w:ilvl w:val="2"/>
          <w:numId w:val="3"/>
        </w:numPr>
        <w:tabs>
          <w:tab w:val="left" w:pos="1134"/>
        </w:tabs>
        <w:spacing w:after="0" w:line="240" w:lineRule="auto"/>
        <w:ind w:left="0" w:firstLine="567"/>
        <w:jc w:val="both"/>
        <w:rPr>
          <w:rFonts w:cs="Times New Roman"/>
          <w:lang w:eastAsia="lt-LT"/>
        </w:rPr>
      </w:pPr>
      <w:r w:rsidRPr="00B45A0F">
        <w:rPr>
          <w:rFonts w:cs="Times New Roman"/>
          <w:lang w:eastAsia="lt-LT"/>
        </w:rPr>
        <w:t>Atlyginamos Apdraustojo patirtos išlaidos dėl</w:t>
      </w:r>
      <w:r w:rsidRPr="00B45A0F">
        <w:rPr>
          <w:rFonts w:cs="Times New Roman"/>
        </w:rPr>
        <w:t>:</w:t>
      </w:r>
    </w:p>
    <w:p w14:paraId="4D09B038" w14:textId="77777777" w:rsidR="005A2B88" w:rsidRPr="00B45A0F" w:rsidRDefault="005A2B88" w:rsidP="005A2B88">
      <w:pPr>
        <w:numPr>
          <w:ilvl w:val="2"/>
          <w:numId w:val="3"/>
        </w:numPr>
        <w:tabs>
          <w:tab w:val="left" w:pos="1134"/>
        </w:tabs>
        <w:spacing w:after="0" w:line="240" w:lineRule="auto"/>
        <w:jc w:val="both"/>
        <w:rPr>
          <w:rFonts w:cs="Times New Roman"/>
          <w:lang w:eastAsia="lt-LT"/>
        </w:rPr>
      </w:pPr>
      <w:r w:rsidRPr="00B45A0F">
        <w:rPr>
          <w:rFonts w:cs="Times New Roman"/>
          <w:lang w:eastAsia="lt-LT"/>
        </w:rPr>
        <w:t>gydytojo Apdraustajam paskirtų akinių lęšių (stiklinių, plastikinių, fotochrominių, progresinių), kontaktinių lęšių, reikalingų, esant regos sutrikimui įsigijimo optikose (tame tarpe ir internetinėse);</w:t>
      </w:r>
    </w:p>
    <w:p w14:paraId="02EA7F3B" w14:textId="740057B2" w:rsidR="005A2B88" w:rsidRPr="00B45A0F" w:rsidRDefault="005A2B88" w:rsidP="005A2B88">
      <w:pPr>
        <w:numPr>
          <w:ilvl w:val="2"/>
          <w:numId w:val="3"/>
        </w:numPr>
        <w:tabs>
          <w:tab w:val="left" w:pos="1134"/>
        </w:tabs>
        <w:spacing w:after="0" w:line="240" w:lineRule="auto"/>
        <w:jc w:val="both"/>
        <w:rPr>
          <w:rFonts w:eastAsia="Times New Roman" w:cs="Times New Roman"/>
          <w:b/>
          <w:lang w:eastAsia="lt-LT"/>
        </w:rPr>
      </w:pPr>
      <w:r w:rsidRPr="00B45A0F">
        <w:rPr>
          <w:rFonts w:cs="Times New Roman"/>
          <w:lang w:eastAsia="lt-LT"/>
        </w:rPr>
        <w:t>taip pat mediciniškai pagrįstų regos korekcijos operacijų, optikos priemonių parinkimo konsultacijų.</w:t>
      </w:r>
    </w:p>
    <w:p w14:paraId="42A5D4F6" w14:textId="49BCD2F8" w:rsidR="002F6761" w:rsidRPr="00B45A0F" w:rsidRDefault="002F6761"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Odontologijos paslaugos</w:t>
      </w:r>
      <w:r w:rsidR="005B6701" w:rsidRPr="00B45A0F">
        <w:rPr>
          <w:rFonts w:eastAsia="Times New Roman" w:cs="Times New Roman"/>
          <w:lang w:eastAsia="lt-LT"/>
        </w:rPr>
        <w:t xml:space="preserve">. </w:t>
      </w:r>
    </w:p>
    <w:p w14:paraId="4A264AAD" w14:textId="77777777" w:rsidR="005B6701" w:rsidRPr="00B45A0F" w:rsidRDefault="005B6701" w:rsidP="005B6701">
      <w:pPr>
        <w:numPr>
          <w:ilvl w:val="2"/>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Atlyginamos Apdraustojo patirtos išlaidos dėl jam reikalingų paslaugų, susijusių su dantų arba žandikaulio liga, trauminiu sužalojimu, dėl kurio reikalingos paslaugos:</w:t>
      </w:r>
    </w:p>
    <w:p w14:paraId="3A0BAB89" w14:textId="77777777" w:rsidR="005B6701" w:rsidRPr="00B45A0F" w:rsidRDefault="005B6701" w:rsidP="005B6701">
      <w:pPr>
        <w:numPr>
          <w:ilvl w:val="2"/>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Profesionalios burnos higienos paslaugos - burnos higienos įvertinimas, dantų kietųjų ir minkštųjų apnašų pašalinimas, fluoro aplikacijos paslaugos;</w:t>
      </w:r>
    </w:p>
    <w:p w14:paraId="6CC074B1" w14:textId="72B38F1A" w:rsidR="005B6701" w:rsidRPr="00B45A0F" w:rsidRDefault="005B6701" w:rsidP="005B6701">
      <w:pPr>
        <w:numPr>
          <w:ilvl w:val="2"/>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 xml:space="preserve">Dantų gydymas – bendras </w:t>
      </w:r>
      <w:proofErr w:type="spellStart"/>
      <w:r w:rsidRPr="00B45A0F">
        <w:rPr>
          <w:rFonts w:eastAsia="Times New Roman" w:cs="Times New Roman"/>
          <w:lang w:eastAsia="lt-LT"/>
        </w:rPr>
        <w:t>endodontinio</w:t>
      </w:r>
      <w:proofErr w:type="spellEnd"/>
      <w:r w:rsidRPr="00B45A0F">
        <w:rPr>
          <w:rFonts w:eastAsia="Times New Roman" w:cs="Times New Roman"/>
          <w:lang w:eastAsia="lt-LT"/>
        </w:rPr>
        <w:t xml:space="preserve">, ortodontinio, </w:t>
      </w:r>
      <w:proofErr w:type="spellStart"/>
      <w:r w:rsidRPr="00B45A0F">
        <w:rPr>
          <w:rFonts w:eastAsia="Times New Roman" w:cs="Times New Roman"/>
          <w:lang w:eastAsia="lt-LT"/>
        </w:rPr>
        <w:t>periodontinio</w:t>
      </w:r>
      <w:proofErr w:type="spellEnd"/>
      <w:r w:rsidRPr="00B45A0F">
        <w:rPr>
          <w:rFonts w:eastAsia="Times New Roman" w:cs="Times New Roman"/>
          <w:lang w:eastAsia="lt-LT"/>
        </w:rPr>
        <w:t xml:space="preserve"> ir chirurginio danties ligų gydymas, danties kietųjų audinių defektų atstatymas plombomis, įklotais, užklotais ir laminatais, dantų radiologinis ištyrimas, nuskausminimas, dantų rovimas</w:t>
      </w:r>
      <w:r w:rsidR="002D2A10" w:rsidRPr="00B45A0F">
        <w:rPr>
          <w:rFonts w:eastAsia="Times New Roman" w:cs="Times New Roman"/>
          <w:lang w:eastAsia="lt-LT"/>
        </w:rPr>
        <w:t>;</w:t>
      </w:r>
    </w:p>
    <w:p w14:paraId="2E49A6E8" w14:textId="3E8B1B74" w:rsidR="005B6701" w:rsidRPr="00B45A0F" w:rsidRDefault="005B6701" w:rsidP="005B6701">
      <w:pPr>
        <w:numPr>
          <w:ilvl w:val="2"/>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 xml:space="preserve">Dantų protezavimas – protezavimas pavienių dantų vainikais, laikinai ir pastoviai fiksuotų (neišimamų) tiltinių dantų protezais, implantais, išimamų plokštelių protezais, </w:t>
      </w:r>
      <w:r w:rsidR="002D2A10" w:rsidRPr="00B45A0F">
        <w:rPr>
          <w:rFonts w:eastAsia="Times New Roman" w:cs="Times New Roman"/>
          <w:lang w:eastAsia="lt-LT"/>
        </w:rPr>
        <w:t>lanko atraminių dantų protezais;</w:t>
      </w:r>
    </w:p>
    <w:p w14:paraId="2C600EFA" w14:textId="32758CBD" w:rsidR="005B6701" w:rsidRPr="00B45A0F" w:rsidRDefault="005B6701" w:rsidP="005B6701">
      <w:pPr>
        <w:numPr>
          <w:ilvl w:val="2"/>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 xml:space="preserve">Estetinės odontologijos paslaugos </w:t>
      </w:r>
      <w:r w:rsidR="002D2A10" w:rsidRPr="00B45A0F">
        <w:rPr>
          <w:rFonts w:eastAsia="Times New Roman" w:cs="Times New Roman"/>
          <w:lang w:eastAsia="lt-LT"/>
        </w:rPr>
        <w:t>(išskyrus estetinį plombavimą), d</w:t>
      </w:r>
      <w:r w:rsidRPr="00B45A0F">
        <w:rPr>
          <w:rFonts w:eastAsia="Times New Roman" w:cs="Times New Roman"/>
          <w:lang w:eastAsia="lt-LT"/>
        </w:rPr>
        <w:t>antų balinimas, laminavimas, kapų uždėjimas ir panašios procedūros nėra apmokamos.</w:t>
      </w:r>
    </w:p>
    <w:p w14:paraId="2191203A" w14:textId="2F92978D" w:rsidR="00533F85" w:rsidRPr="00B45A0F" w:rsidRDefault="00533F85" w:rsidP="00533F85">
      <w:pPr>
        <w:numPr>
          <w:ilvl w:val="2"/>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Jeigu draudiko standartinės draudimo taisyklės numato papildomų odontologijos paslaugų apmokėjimą, tos paslaugos turi būti apmokamos ir šios sutarties apdraustiesiems.</w:t>
      </w:r>
    </w:p>
    <w:p w14:paraId="4FA26C05" w14:textId="6BF66070" w:rsidR="002F6761" w:rsidRPr="00B45A0F" w:rsidRDefault="002F6761"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Sveikatingumo paslaugos</w:t>
      </w:r>
      <w:r w:rsidR="005B6701" w:rsidRPr="00B45A0F">
        <w:rPr>
          <w:rFonts w:eastAsia="Times New Roman" w:cs="Times New Roman"/>
          <w:lang w:eastAsia="lt-LT"/>
        </w:rPr>
        <w:t xml:space="preserve">. </w:t>
      </w:r>
    </w:p>
    <w:p w14:paraId="024346D3" w14:textId="4094D762" w:rsidR="005B6701" w:rsidRPr="00B45A0F" w:rsidRDefault="005B6701" w:rsidP="005B6701">
      <w:pPr>
        <w:numPr>
          <w:ilvl w:val="2"/>
          <w:numId w:val="3"/>
        </w:numPr>
        <w:tabs>
          <w:tab w:val="left" w:pos="1134"/>
        </w:tabs>
        <w:spacing w:after="0" w:line="240" w:lineRule="auto"/>
        <w:jc w:val="both"/>
        <w:rPr>
          <w:rFonts w:eastAsia="Times New Roman" w:cs="Times New Roman"/>
          <w:lang w:eastAsia="lt-LT"/>
        </w:rPr>
      </w:pPr>
      <w:r w:rsidRPr="00B45A0F">
        <w:rPr>
          <w:rFonts w:eastAsia="Times New Roman" w:cs="Times New Roman"/>
          <w:lang w:eastAsia="lt-LT"/>
        </w:rPr>
        <w:lastRenderedPageBreak/>
        <w:t>Atlyginamo</w:t>
      </w:r>
      <w:r w:rsidR="00AD7180" w:rsidRPr="00B45A0F">
        <w:rPr>
          <w:rFonts w:eastAsia="Times New Roman" w:cs="Times New Roman"/>
          <w:lang w:eastAsia="lt-LT"/>
        </w:rPr>
        <w:t>s Apdraustojo patirtos išlaidos:</w:t>
      </w:r>
    </w:p>
    <w:p w14:paraId="6A00C419" w14:textId="77777777" w:rsidR="005B6701" w:rsidRPr="00B45A0F" w:rsidRDefault="005B6701" w:rsidP="005B6701">
      <w:pPr>
        <w:numPr>
          <w:ilvl w:val="3"/>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 xml:space="preserve">treniruoklių salėje, aerobikos, jogos, teniso, </w:t>
      </w:r>
      <w:proofErr w:type="spellStart"/>
      <w:r w:rsidRPr="00B45A0F">
        <w:rPr>
          <w:rFonts w:eastAsia="Times New Roman" w:cs="Times New Roman"/>
          <w:lang w:eastAsia="lt-LT"/>
        </w:rPr>
        <w:t>skvošo</w:t>
      </w:r>
      <w:proofErr w:type="spellEnd"/>
      <w:r w:rsidRPr="00B45A0F">
        <w:rPr>
          <w:rFonts w:eastAsia="Times New Roman" w:cs="Times New Roman"/>
          <w:lang w:eastAsia="lt-LT"/>
        </w:rPr>
        <w:t xml:space="preserve">, </w:t>
      </w:r>
      <w:proofErr w:type="spellStart"/>
      <w:r w:rsidRPr="00B45A0F">
        <w:rPr>
          <w:rFonts w:eastAsia="Times New Roman" w:cs="Times New Roman"/>
          <w:lang w:eastAsia="lt-LT"/>
        </w:rPr>
        <w:t>fitneso</w:t>
      </w:r>
      <w:proofErr w:type="spellEnd"/>
      <w:r w:rsidRPr="00B45A0F">
        <w:rPr>
          <w:rFonts w:eastAsia="Times New Roman" w:cs="Times New Roman"/>
          <w:lang w:eastAsia="lt-LT"/>
        </w:rPr>
        <w:t xml:space="preserve">, </w:t>
      </w:r>
      <w:proofErr w:type="spellStart"/>
      <w:r w:rsidRPr="00B45A0F">
        <w:rPr>
          <w:rFonts w:eastAsia="Times New Roman" w:cs="Times New Roman"/>
          <w:lang w:eastAsia="lt-LT"/>
        </w:rPr>
        <w:t>kalanetikos</w:t>
      </w:r>
      <w:proofErr w:type="spellEnd"/>
      <w:r w:rsidRPr="00B45A0F">
        <w:rPr>
          <w:rFonts w:eastAsia="Times New Roman" w:cs="Times New Roman"/>
          <w:lang w:eastAsia="lt-LT"/>
        </w:rPr>
        <w:t xml:space="preserve">, </w:t>
      </w:r>
      <w:proofErr w:type="spellStart"/>
      <w:r w:rsidRPr="00B45A0F">
        <w:rPr>
          <w:rFonts w:eastAsia="Times New Roman" w:cs="Times New Roman"/>
          <w:lang w:eastAsia="lt-LT"/>
        </w:rPr>
        <w:t>pilateso</w:t>
      </w:r>
      <w:proofErr w:type="spellEnd"/>
      <w:r w:rsidRPr="00B45A0F">
        <w:rPr>
          <w:rFonts w:eastAsia="Times New Roman" w:cs="Times New Roman"/>
          <w:lang w:eastAsia="lt-LT"/>
        </w:rPr>
        <w:t xml:space="preserve">, plaukimo paslaugų; </w:t>
      </w:r>
      <w:proofErr w:type="spellStart"/>
      <w:r w:rsidRPr="00B45A0F">
        <w:rPr>
          <w:rFonts w:eastAsia="Times New Roman" w:cs="Times New Roman"/>
          <w:lang w:eastAsia="lt-LT"/>
        </w:rPr>
        <w:t>balneoterapijos</w:t>
      </w:r>
      <w:proofErr w:type="spellEnd"/>
      <w:r w:rsidRPr="00B45A0F">
        <w:rPr>
          <w:rFonts w:eastAsia="Times New Roman" w:cs="Times New Roman"/>
          <w:lang w:eastAsia="lt-LT"/>
        </w:rPr>
        <w:t xml:space="preserve">, baseino, kineziterapijos, fizioterapijos; manualinės terapijos, masažų; </w:t>
      </w:r>
      <w:proofErr w:type="spellStart"/>
      <w:r w:rsidRPr="00B45A0F">
        <w:rPr>
          <w:rFonts w:eastAsia="Times New Roman" w:cs="Times New Roman"/>
          <w:lang w:eastAsia="lt-LT"/>
        </w:rPr>
        <w:t>ozonoterapijos</w:t>
      </w:r>
      <w:proofErr w:type="spellEnd"/>
      <w:r w:rsidRPr="00B45A0F">
        <w:rPr>
          <w:rFonts w:eastAsia="Times New Roman" w:cs="Times New Roman"/>
          <w:lang w:eastAsia="lt-LT"/>
        </w:rPr>
        <w:t xml:space="preserve"> paslaugoms, </w:t>
      </w:r>
      <w:proofErr w:type="spellStart"/>
      <w:r w:rsidRPr="00B45A0F">
        <w:rPr>
          <w:rFonts w:eastAsia="Times New Roman" w:cs="Times New Roman"/>
          <w:lang w:eastAsia="lt-LT"/>
        </w:rPr>
        <w:t>peloido</w:t>
      </w:r>
      <w:proofErr w:type="spellEnd"/>
      <w:r w:rsidRPr="00B45A0F">
        <w:rPr>
          <w:rFonts w:eastAsia="Times New Roman" w:cs="Times New Roman"/>
          <w:lang w:eastAsia="lt-LT"/>
        </w:rPr>
        <w:t xml:space="preserve"> terapijos procedūroms, atliktų sporto klubuose, gydymo įstaigose, SPA centruose ir sanatorijose apmokėjimui. Šioms paslaugoms gydytojo paskyrimas nebūtinas. Draudimo išmoka apmokamo sveikatingumo paslaugų abonemento galiojimo laikas negali būti ilgesnis už Draudimo apsaugos galiojimo laiką;</w:t>
      </w:r>
    </w:p>
    <w:p w14:paraId="244930A8" w14:textId="208AC1A3" w:rsidR="005F06F9" w:rsidRPr="00B45A0F" w:rsidRDefault="005F06F9" w:rsidP="005B6701">
      <w:pPr>
        <w:numPr>
          <w:ilvl w:val="3"/>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 xml:space="preserve">Sporto salių, </w:t>
      </w:r>
      <w:proofErr w:type="spellStart"/>
      <w:r w:rsidRPr="00B45A0F">
        <w:rPr>
          <w:rFonts w:eastAsia="Times New Roman" w:cs="Times New Roman"/>
          <w:lang w:eastAsia="lt-LT"/>
        </w:rPr>
        <w:t>aiškštelių</w:t>
      </w:r>
      <w:proofErr w:type="spellEnd"/>
      <w:r w:rsidRPr="00B45A0F">
        <w:rPr>
          <w:rFonts w:eastAsia="Times New Roman" w:cs="Times New Roman"/>
          <w:lang w:eastAsia="lt-LT"/>
        </w:rPr>
        <w:t xml:space="preserve">, skirtų futbolo ir krepšinio </w:t>
      </w:r>
      <w:proofErr w:type="spellStart"/>
      <w:r w:rsidRPr="00B45A0F">
        <w:rPr>
          <w:rFonts w:eastAsia="Times New Roman" w:cs="Times New Roman"/>
          <w:lang w:eastAsia="lt-LT"/>
        </w:rPr>
        <w:t>terniruotėms</w:t>
      </w:r>
      <w:proofErr w:type="spellEnd"/>
      <w:r w:rsidRPr="00B45A0F">
        <w:rPr>
          <w:rFonts w:eastAsia="Times New Roman" w:cs="Times New Roman"/>
          <w:lang w:eastAsia="lt-LT"/>
        </w:rPr>
        <w:t xml:space="preserve"> apmokėti;</w:t>
      </w:r>
    </w:p>
    <w:p w14:paraId="7076C6FD" w14:textId="77777777" w:rsidR="005B6701" w:rsidRPr="00B45A0F" w:rsidRDefault="005B6701" w:rsidP="00492F1A">
      <w:pPr>
        <w:numPr>
          <w:ilvl w:val="3"/>
          <w:numId w:val="3"/>
        </w:numPr>
        <w:tabs>
          <w:tab w:val="left" w:pos="1134"/>
        </w:tabs>
        <w:spacing w:after="0" w:line="240" w:lineRule="auto"/>
        <w:ind w:left="1276" w:hanging="709"/>
        <w:jc w:val="both"/>
        <w:rPr>
          <w:rFonts w:eastAsia="Times New Roman" w:cs="Times New Roman"/>
          <w:lang w:eastAsia="lt-LT"/>
        </w:rPr>
      </w:pPr>
      <w:proofErr w:type="spellStart"/>
      <w:r w:rsidRPr="00B45A0F">
        <w:rPr>
          <w:rFonts w:eastAsia="Times New Roman" w:cs="Times New Roman"/>
          <w:lang w:eastAsia="lt-LT"/>
        </w:rPr>
        <w:t>Kineziterapeuto</w:t>
      </w:r>
      <w:proofErr w:type="spellEnd"/>
      <w:r w:rsidRPr="00B45A0F">
        <w:rPr>
          <w:rFonts w:eastAsia="Times New Roman" w:cs="Times New Roman"/>
          <w:lang w:eastAsia="lt-LT"/>
        </w:rPr>
        <w:t xml:space="preserve">, </w:t>
      </w:r>
      <w:proofErr w:type="spellStart"/>
      <w:r w:rsidRPr="00B45A0F">
        <w:rPr>
          <w:rFonts w:eastAsia="Times New Roman" w:cs="Times New Roman"/>
          <w:lang w:eastAsia="lt-LT"/>
        </w:rPr>
        <w:t>ergoterapeuto</w:t>
      </w:r>
      <w:proofErr w:type="spellEnd"/>
      <w:r w:rsidRPr="00B45A0F">
        <w:rPr>
          <w:rFonts w:eastAsia="Times New Roman" w:cs="Times New Roman"/>
          <w:lang w:eastAsia="lt-LT"/>
        </w:rPr>
        <w:t xml:space="preserve"> konsultacijoms apmokėti;</w:t>
      </w:r>
    </w:p>
    <w:p w14:paraId="17BCD74B" w14:textId="77777777" w:rsidR="005B6701" w:rsidRPr="00B45A0F" w:rsidRDefault="005B6701" w:rsidP="00492F1A">
      <w:pPr>
        <w:numPr>
          <w:ilvl w:val="3"/>
          <w:numId w:val="3"/>
        </w:numPr>
        <w:tabs>
          <w:tab w:val="left" w:pos="1134"/>
        </w:tabs>
        <w:spacing w:after="0" w:line="240" w:lineRule="auto"/>
        <w:ind w:left="1276" w:hanging="709"/>
        <w:jc w:val="both"/>
        <w:rPr>
          <w:rFonts w:eastAsia="Times New Roman" w:cs="Times New Roman"/>
          <w:lang w:eastAsia="lt-LT"/>
        </w:rPr>
      </w:pPr>
      <w:r w:rsidRPr="00B45A0F">
        <w:rPr>
          <w:rFonts w:eastAsia="Times New Roman" w:cs="Times New Roman"/>
          <w:lang w:eastAsia="lt-LT"/>
        </w:rPr>
        <w:t>Psichologo, psichoterapeuto konsultacijoms apmokėti;</w:t>
      </w:r>
    </w:p>
    <w:p w14:paraId="1C3CF4B8" w14:textId="25CCD697" w:rsidR="005B6701" w:rsidRPr="00B45A0F" w:rsidRDefault="005B6701" w:rsidP="00025D22">
      <w:pPr>
        <w:numPr>
          <w:ilvl w:val="3"/>
          <w:numId w:val="3"/>
        </w:numPr>
        <w:tabs>
          <w:tab w:val="left" w:pos="1134"/>
        </w:tabs>
        <w:spacing w:after="0" w:line="240" w:lineRule="auto"/>
        <w:ind w:left="1276" w:hanging="709"/>
        <w:jc w:val="both"/>
        <w:rPr>
          <w:rFonts w:eastAsia="Times New Roman" w:cs="Times New Roman"/>
          <w:lang w:eastAsia="lt-LT"/>
        </w:rPr>
      </w:pPr>
      <w:r w:rsidRPr="00B45A0F">
        <w:rPr>
          <w:rFonts w:eastAsia="Times New Roman" w:cs="Times New Roman"/>
          <w:lang w:eastAsia="lt-LT"/>
        </w:rPr>
        <w:t xml:space="preserve">Dietologo, homeopato, </w:t>
      </w:r>
      <w:proofErr w:type="spellStart"/>
      <w:r w:rsidRPr="00B45A0F">
        <w:rPr>
          <w:rFonts w:eastAsia="Times New Roman" w:cs="Times New Roman"/>
          <w:lang w:eastAsia="lt-LT"/>
        </w:rPr>
        <w:t>refleksoterapeuto</w:t>
      </w:r>
      <w:proofErr w:type="spellEnd"/>
      <w:r w:rsidRPr="00B45A0F">
        <w:rPr>
          <w:rFonts w:eastAsia="Times New Roman" w:cs="Times New Roman"/>
          <w:lang w:eastAsia="lt-LT"/>
        </w:rPr>
        <w:t xml:space="preserve"> konsultacijoms apmokėti.</w:t>
      </w:r>
    </w:p>
    <w:p w14:paraId="3E511494" w14:textId="214C2F2C" w:rsidR="00533F85" w:rsidRPr="00B45A0F" w:rsidRDefault="00533F85" w:rsidP="00533F85">
      <w:pPr>
        <w:numPr>
          <w:ilvl w:val="2"/>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Jeigu draudiko standartinės draudimo taisyklės numato papildomų sveikatingumo paslaugų apmokėjimą, tos paslaugos turi būti apmokamos ir šios sutarties apdraustiesiems.</w:t>
      </w:r>
    </w:p>
    <w:p w14:paraId="3050130C" w14:textId="6EE7A8FF"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Visos medicininės paslaugos</w:t>
      </w:r>
      <w:r w:rsidRPr="00B45A0F">
        <w:rPr>
          <w:rFonts w:eastAsia="Times New Roman" w:cs="Times New Roman"/>
          <w:lang w:eastAsia="lt-LT"/>
        </w:rPr>
        <w:t xml:space="preserve">. </w:t>
      </w:r>
    </w:p>
    <w:p w14:paraId="3050130D"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Kompensuojamos prekės ir/ar paslaugos Apdraustojo įsigytos ar Apdraustajam suteiktos sveikatos priežiūros įstaigose, vaistinėse ar e-vaistinėse, optikos salonuose, ortopedijos techninių priemonių parduotuvėse, odontologijos klinikose/kabinetuose, sanatorijose, sporto klubuose, masažo centruose, SPA bei reabilitacijos centruose.</w:t>
      </w:r>
    </w:p>
    <w:p w14:paraId="3050130E"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Kompensuojamos prekės ir/ar paslaugos Apdraustojo įsigytos iš asmenų, dirbančių pagal individualią veiklą ar verslo liudijimą, jei pateikta galiojančio liudijimo kopija.</w:t>
      </w:r>
    </w:p>
    <w:p w14:paraId="3050130F"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Gydytojo siuntimas ar receptas medicinos priemonėms, vaistams ar paslaugoms nebūtinas.</w:t>
      </w:r>
    </w:p>
    <w:p w14:paraId="30501310"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Kompensuojamos paslaugos, suteiktos privačiose ir valstybinėse sveikatos priežiūros įstaigose.</w:t>
      </w:r>
    </w:p>
    <w:p w14:paraId="30501311"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Apdraustojo pasirenkamos paslaugos neribojamos. Pasirinktos paslaugos kompensuojamos 100% draudimo sumos ribose.</w:t>
      </w:r>
    </w:p>
    <w:p w14:paraId="30501312"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Šiai draudimo apsaugai galioja tik 3.2 punkte išvardinti nedraudžiamieji įvykiai.</w:t>
      </w:r>
    </w:p>
    <w:p w14:paraId="30501313"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u w:val="single"/>
          <w:lang w:eastAsia="lt-LT"/>
        </w:rPr>
        <w:t>Iš visų medicininių paslaugų limito taip pat kompensuojamos</w:t>
      </w:r>
      <w:r w:rsidRPr="00B45A0F">
        <w:rPr>
          <w:rFonts w:eastAsia="Times New Roman" w:cs="Times New Roman"/>
          <w:lang w:eastAsia="lt-LT"/>
        </w:rPr>
        <w:t>:</w:t>
      </w:r>
    </w:p>
    <w:p w14:paraId="30501314" w14:textId="77777777"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visos aukščiau paminėtos </w:t>
      </w:r>
      <w:r w:rsidRPr="00B45A0F">
        <w:rPr>
          <w:rFonts w:eastAsia="Times New Roman" w:cs="Times New Roman"/>
          <w:b/>
          <w:lang w:eastAsia="lt-LT"/>
        </w:rPr>
        <w:t>ambulatorinės ir stacionarinės sveikatos priežiūros paslaugos</w:t>
      </w:r>
      <w:r w:rsidRPr="00B45A0F">
        <w:rPr>
          <w:rFonts w:eastAsia="Times New Roman" w:cs="Times New Roman"/>
          <w:lang w:eastAsia="lt-LT"/>
        </w:rPr>
        <w:t>, jei jos nebuvo kompensuotos, nes pateko į nedraudžiamųjų įvykių sąrašą (gydytojų konsultacijos, gydymas, diagnostiniai tyrimai, operacijos, slauga ir kt.);</w:t>
      </w:r>
    </w:p>
    <w:p w14:paraId="30501315" w14:textId="77777777"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t>profilaktinis sveikatos patikrinimas</w:t>
      </w:r>
      <w:r w:rsidRPr="00B45A0F">
        <w:rPr>
          <w:rFonts w:eastAsia="Times New Roman" w:cs="Times New Roman"/>
          <w:lang w:eastAsia="lt-LT"/>
        </w:rPr>
        <w:t xml:space="preserve">: Apdraustojo pageidavimu atlikti tyrimai; gydytojų konsultacijos ir tyrimai, reikalingi reguliariai sekti Apdraustojo, sergančio lėtine liga (nesant objektyvių ligos paūmėjimo faktų) ar vartojančio tam tikrus medikamentus sveikatos būklę, ar sveikatos būklę po atliktų operacijų, kai reikalingas tik būklės stebėjimas ir nėra paskirtas gydymas; tyrimai ir konsultacijos, nesusiję su sveikatos sutrikimu, dėl kurio kreipėsi Apdraustasis, bet gydytojo paskirti dėl apžiūros, apčiuopos, </w:t>
      </w:r>
      <w:proofErr w:type="spellStart"/>
      <w:r w:rsidRPr="00B45A0F">
        <w:rPr>
          <w:rFonts w:eastAsia="Times New Roman" w:cs="Times New Roman"/>
          <w:lang w:eastAsia="lt-LT"/>
        </w:rPr>
        <w:t>auskultacijos</w:t>
      </w:r>
      <w:proofErr w:type="spellEnd"/>
      <w:r w:rsidRPr="00B45A0F">
        <w:rPr>
          <w:rFonts w:eastAsia="Times New Roman" w:cs="Times New Roman"/>
          <w:lang w:eastAsia="lt-LT"/>
        </w:rPr>
        <w:t xml:space="preserve"> metu rastų kitų sveikatos pokyčių, jeigu atliktų tyrimų rezultatai yra normos ribose;</w:t>
      </w:r>
    </w:p>
    <w:p w14:paraId="30501316" w14:textId="77777777"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t xml:space="preserve">odontologo, </w:t>
      </w:r>
      <w:proofErr w:type="spellStart"/>
      <w:r w:rsidRPr="00B45A0F">
        <w:rPr>
          <w:rFonts w:eastAsia="Times New Roman" w:cs="Times New Roman"/>
          <w:b/>
          <w:lang w:eastAsia="lt-LT"/>
        </w:rPr>
        <w:t>ortodonto</w:t>
      </w:r>
      <w:proofErr w:type="spellEnd"/>
      <w:r w:rsidRPr="00B45A0F">
        <w:rPr>
          <w:rFonts w:eastAsia="Times New Roman" w:cs="Times New Roman"/>
          <w:b/>
          <w:lang w:eastAsia="lt-LT"/>
        </w:rPr>
        <w:t xml:space="preserve"> paslaugos</w:t>
      </w:r>
      <w:r w:rsidRPr="00B45A0F">
        <w:rPr>
          <w:rFonts w:eastAsia="Times New Roman" w:cs="Times New Roman"/>
          <w:lang w:eastAsia="lt-LT"/>
        </w:rPr>
        <w:t xml:space="preserve"> </w:t>
      </w:r>
      <w:r w:rsidRPr="00B45A0F">
        <w:rPr>
          <w:rFonts w:eastAsia="Times New Roman" w:cs="Times New Roman"/>
          <w:i/>
          <w:lang w:eastAsia="lt-LT"/>
        </w:rPr>
        <w:t>(profilaktika, diagnostika ir/ar gydymas)</w:t>
      </w:r>
      <w:r w:rsidRPr="00B45A0F">
        <w:rPr>
          <w:rFonts w:eastAsia="Times New Roman" w:cs="Times New Roman"/>
          <w:lang w:eastAsia="lt-LT"/>
        </w:rPr>
        <w:t xml:space="preserve">: burnos higiena, protezavimas, implantavimas, dantų balinimas ir laminavimas, kapos, nuskausminimas, dantų rovimas, dantų radiologinis ištyrimas, ortodontinis, </w:t>
      </w:r>
      <w:proofErr w:type="spellStart"/>
      <w:r w:rsidRPr="00B45A0F">
        <w:rPr>
          <w:rFonts w:eastAsia="Times New Roman" w:cs="Times New Roman"/>
          <w:lang w:eastAsia="lt-LT"/>
        </w:rPr>
        <w:t>endodontinis</w:t>
      </w:r>
      <w:proofErr w:type="spellEnd"/>
      <w:r w:rsidRPr="00B45A0F">
        <w:rPr>
          <w:rFonts w:eastAsia="Times New Roman" w:cs="Times New Roman"/>
          <w:lang w:eastAsia="lt-LT"/>
        </w:rPr>
        <w:t xml:space="preserve">, </w:t>
      </w:r>
      <w:proofErr w:type="spellStart"/>
      <w:r w:rsidRPr="00B45A0F">
        <w:rPr>
          <w:rFonts w:eastAsia="Times New Roman" w:cs="Times New Roman"/>
          <w:lang w:eastAsia="lt-LT"/>
        </w:rPr>
        <w:t>periodontinis</w:t>
      </w:r>
      <w:proofErr w:type="spellEnd"/>
      <w:r w:rsidRPr="00B45A0F">
        <w:rPr>
          <w:rFonts w:eastAsia="Times New Roman" w:cs="Times New Roman"/>
          <w:lang w:eastAsia="lt-LT"/>
        </w:rPr>
        <w:t xml:space="preserve"> terapinis bei chirurginis dantų ligų gydymas;</w:t>
      </w:r>
    </w:p>
    <w:p w14:paraId="30501317" w14:textId="77777777"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t>vaistai</w:t>
      </w:r>
      <w:r w:rsidRPr="00B45A0F">
        <w:rPr>
          <w:rFonts w:eastAsia="Times New Roman" w:cs="Times New Roman"/>
          <w:lang w:eastAsia="lt-LT"/>
        </w:rPr>
        <w:t xml:space="preserve">, vitaminai, maisto papildai, medicinos pagalbos priemonės, ortopedijos techninės priemonės </w:t>
      </w:r>
      <w:r w:rsidRPr="00B45A0F">
        <w:rPr>
          <w:rFonts w:eastAsia="Times New Roman" w:cs="Times New Roman"/>
          <w:i/>
          <w:lang w:eastAsia="lt-LT"/>
        </w:rPr>
        <w:t>(kompensuojami visi Lietuvos Respublikoje ir Bendrijos šalyse registruoti bei vaistinėse / e-vaistinėse ir/ar ortopedijos techninių priemonių parduotuvėse įsigyti vaistai, medicinos pagalbos priemonės, maisto papildai bei kitos profilaktinės priemonės, kurias galima įsigyti vaistinėse)</w:t>
      </w:r>
      <w:r w:rsidRPr="00B45A0F">
        <w:rPr>
          <w:rFonts w:eastAsia="Times New Roman" w:cs="Times New Roman"/>
          <w:lang w:eastAsia="lt-LT"/>
        </w:rPr>
        <w:t>;</w:t>
      </w:r>
    </w:p>
    <w:p w14:paraId="30501318" w14:textId="25E0F32E"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t xml:space="preserve">medicininė reabilitacija </w:t>
      </w:r>
      <w:r w:rsidRPr="00B45A0F">
        <w:rPr>
          <w:rFonts w:eastAsia="Times New Roman" w:cs="Times New Roman"/>
          <w:i/>
          <w:lang w:eastAsia="lt-LT"/>
        </w:rPr>
        <w:t>(suprantama kaip gydymo priemonė po ūmios ir/ar lėtinės ligos ir/ar lėtinės ligos paūmėjimo ar nelaimingo atsitikimo):</w:t>
      </w:r>
      <w:r w:rsidRPr="00B45A0F">
        <w:rPr>
          <w:rFonts w:eastAsia="Times New Roman" w:cs="Times New Roman"/>
          <w:lang w:eastAsia="lt-LT"/>
        </w:rPr>
        <w:t xml:space="preserve"> fizioterapinės procedūros (šviesos terapija, ultragarsas, </w:t>
      </w:r>
      <w:proofErr w:type="spellStart"/>
      <w:r w:rsidRPr="00B45A0F">
        <w:rPr>
          <w:rFonts w:eastAsia="Times New Roman" w:cs="Times New Roman"/>
          <w:lang w:eastAsia="lt-LT"/>
        </w:rPr>
        <w:t>impulsinė</w:t>
      </w:r>
      <w:proofErr w:type="spellEnd"/>
      <w:r w:rsidRPr="00B45A0F">
        <w:rPr>
          <w:rFonts w:eastAsia="Times New Roman" w:cs="Times New Roman"/>
          <w:lang w:eastAsia="lt-LT"/>
        </w:rPr>
        <w:t xml:space="preserve"> terapija, elektroforezė, </w:t>
      </w:r>
      <w:proofErr w:type="spellStart"/>
      <w:r w:rsidRPr="00B45A0F">
        <w:rPr>
          <w:rFonts w:eastAsia="Times New Roman" w:cs="Times New Roman"/>
          <w:lang w:eastAsia="lt-LT"/>
        </w:rPr>
        <w:t>haloterapija</w:t>
      </w:r>
      <w:proofErr w:type="spellEnd"/>
      <w:r w:rsidRPr="00B45A0F">
        <w:rPr>
          <w:rFonts w:eastAsia="Times New Roman" w:cs="Times New Roman"/>
          <w:lang w:eastAsia="lt-LT"/>
        </w:rPr>
        <w:t xml:space="preserve">, </w:t>
      </w:r>
      <w:proofErr w:type="spellStart"/>
      <w:r w:rsidRPr="00B45A0F">
        <w:rPr>
          <w:rFonts w:eastAsia="Times New Roman" w:cs="Times New Roman"/>
          <w:lang w:eastAsia="lt-LT"/>
        </w:rPr>
        <w:t>magnetoterapija</w:t>
      </w:r>
      <w:proofErr w:type="spellEnd"/>
      <w:r w:rsidRPr="00B45A0F">
        <w:rPr>
          <w:rFonts w:eastAsia="Times New Roman" w:cs="Times New Roman"/>
          <w:lang w:eastAsia="lt-LT"/>
        </w:rPr>
        <w:t xml:space="preserve">, </w:t>
      </w:r>
      <w:proofErr w:type="spellStart"/>
      <w:r w:rsidRPr="00B45A0F">
        <w:rPr>
          <w:rFonts w:eastAsia="Times New Roman" w:cs="Times New Roman"/>
          <w:lang w:eastAsia="lt-LT"/>
        </w:rPr>
        <w:t>lazerioterapija</w:t>
      </w:r>
      <w:proofErr w:type="spellEnd"/>
      <w:r w:rsidRPr="00B45A0F">
        <w:rPr>
          <w:rFonts w:eastAsia="Times New Roman" w:cs="Times New Roman"/>
          <w:lang w:eastAsia="lt-LT"/>
        </w:rPr>
        <w:t xml:space="preserve">, parafino aplikacijos, pan.); kineziterapijos individualūs bei grupiniai užsiėmimai salėje ir vandenyje; vandens ir purvo procedūros; gydomojo masažo bei manualinės terapijos procedūros; </w:t>
      </w:r>
      <w:proofErr w:type="spellStart"/>
      <w:r w:rsidRPr="00B45A0F">
        <w:rPr>
          <w:rFonts w:eastAsia="Times New Roman" w:cs="Times New Roman"/>
          <w:lang w:eastAsia="lt-LT"/>
        </w:rPr>
        <w:t>ergoterapija</w:t>
      </w:r>
      <w:proofErr w:type="spellEnd"/>
      <w:r w:rsidRPr="00B45A0F">
        <w:rPr>
          <w:rFonts w:eastAsia="Times New Roman" w:cs="Times New Roman"/>
          <w:lang w:eastAsia="lt-LT"/>
        </w:rPr>
        <w:t xml:space="preserve">; </w:t>
      </w:r>
      <w:proofErr w:type="spellStart"/>
      <w:r w:rsidRPr="00B45A0F">
        <w:rPr>
          <w:rFonts w:eastAsia="Times New Roman" w:cs="Times New Roman"/>
          <w:lang w:eastAsia="lt-LT"/>
        </w:rPr>
        <w:t>kineziterapeuto</w:t>
      </w:r>
      <w:proofErr w:type="spellEnd"/>
      <w:r w:rsidRPr="00B45A0F">
        <w:rPr>
          <w:rFonts w:eastAsia="Times New Roman" w:cs="Times New Roman"/>
          <w:lang w:eastAsia="lt-LT"/>
        </w:rPr>
        <w:t xml:space="preserve">, </w:t>
      </w:r>
      <w:proofErr w:type="spellStart"/>
      <w:r w:rsidRPr="00B45A0F">
        <w:rPr>
          <w:rFonts w:eastAsia="Times New Roman" w:cs="Times New Roman"/>
          <w:lang w:eastAsia="lt-LT"/>
        </w:rPr>
        <w:t>ergoterapeuto</w:t>
      </w:r>
      <w:proofErr w:type="spellEnd"/>
      <w:r w:rsidRPr="00B45A0F">
        <w:rPr>
          <w:rFonts w:eastAsia="Times New Roman" w:cs="Times New Roman"/>
          <w:lang w:eastAsia="lt-LT"/>
        </w:rPr>
        <w:t>, logopedo konsultacijos</w:t>
      </w:r>
      <w:r w:rsidR="00483CCC" w:rsidRPr="00B45A0F">
        <w:rPr>
          <w:rFonts w:eastAsia="Times New Roman" w:cs="Times New Roman"/>
          <w:lang w:eastAsia="lt-LT"/>
        </w:rPr>
        <w:t>;</w:t>
      </w:r>
      <w:r w:rsidRPr="00B45A0F">
        <w:rPr>
          <w:rFonts w:eastAsia="Times New Roman" w:cs="Times New Roman"/>
          <w:lang w:eastAsia="lt-LT"/>
        </w:rPr>
        <w:t xml:space="preserve"> </w:t>
      </w:r>
    </w:p>
    <w:p w14:paraId="30501319" w14:textId="41DDE495"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t>optika</w:t>
      </w:r>
      <w:r w:rsidRPr="00B45A0F">
        <w:rPr>
          <w:rFonts w:eastAsia="Times New Roman" w:cs="Times New Roman"/>
          <w:lang w:eastAsia="lt-LT"/>
        </w:rPr>
        <w:t>: draudikas kompensuoja išlaidas už akinių lęšius (stikliniai, plastikiniai, fotochrominiai, progresiniai) ir kontaktinius lęšius (linzes), akinių rėmelius, akinių parinkimo paslaugą; akinių gamybos paslaugą, kontaktinių linzių priežiūros priemones. Įsigyjamų prekių skaičius sutarties galiojimo laikotarpiu neribojamas</w:t>
      </w:r>
      <w:r w:rsidR="00483CCC" w:rsidRPr="00B45A0F">
        <w:rPr>
          <w:rFonts w:eastAsia="Times New Roman" w:cs="Times New Roman"/>
          <w:lang w:eastAsia="lt-LT"/>
        </w:rPr>
        <w:t>;</w:t>
      </w:r>
    </w:p>
    <w:p w14:paraId="3050131A" w14:textId="77777777"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t>skiepai</w:t>
      </w:r>
      <w:r w:rsidRPr="00B45A0F">
        <w:rPr>
          <w:rFonts w:eastAsia="Times New Roman" w:cs="Times New Roman"/>
          <w:lang w:eastAsia="lt-LT"/>
        </w:rPr>
        <w:t>: Apdraustojo pasirinkti ar gydytojo paskirti skiepai;</w:t>
      </w:r>
    </w:p>
    <w:p w14:paraId="3050131B" w14:textId="7896FCCB"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lastRenderedPageBreak/>
        <w:t>nėščiųjų priežiūra ir gimdymas</w:t>
      </w:r>
      <w:r w:rsidRPr="00B45A0F">
        <w:rPr>
          <w:rFonts w:eastAsia="Times New Roman" w:cs="Times New Roman"/>
          <w:lang w:eastAsia="lt-LT"/>
        </w:rPr>
        <w:t xml:space="preserve">: apmokamos nėščiųjų apžiūros, gydytojų konsultacijos, tyrimai stebint nėštumo eigą vadovaujantis LR SAM </w:t>
      </w:r>
      <w:r w:rsidR="00AF3A7F" w:rsidRPr="00B45A0F">
        <w:rPr>
          <w:rFonts w:eastAsia="Times New Roman" w:cs="Times New Roman"/>
          <w:lang w:eastAsia="lt-LT"/>
        </w:rPr>
        <w:t xml:space="preserve">2011 m. liepos </w:t>
      </w:r>
      <w:proofErr w:type="spellStart"/>
      <w:r w:rsidR="00AF3A7F" w:rsidRPr="00B45A0F">
        <w:rPr>
          <w:rFonts w:eastAsia="Times New Roman" w:cs="Times New Roman"/>
          <w:lang w:eastAsia="lt-LT"/>
        </w:rPr>
        <w:t>mėn</w:t>
      </w:r>
      <w:proofErr w:type="spellEnd"/>
      <w:r w:rsidR="00AF3A7F" w:rsidRPr="00B45A0F">
        <w:rPr>
          <w:rFonts w:eastAsia="Times New Roman" w:cs="Times New Roman"/>
          <w:lang w:eastAsia="lt-LT"/>
        </w:rPr>
        <w:t xml:space="preserve"> 11 d. Nr. V-681</w:t>
      </w:r>
      <w:r w:rsidRPr="00B45A0F">
        <w:rPr>
          <w:rFonts w:eastAsia="Times New Roman" w:cs="Times New Roman"/>
          <w:lang w:eastAsia="lt-LT"/>
        </w:rPr>
        <w:t xml:space="preserve"> įsakymu „Dėl nėščiųjų sveikatos tikrinimų“; taip pat gimdymo priežiūra, sveikatos sutrikimai, nustatyti planinių nėščiosios apsilankymų metu, nėštumo komplikacijų diagnostika ir gydymas;</w:t>
      </w:r>
    </w:p>
    <w:p w14:paraId="3050131C" w14:textId="77777777" w:rsidR="00163C62" w:rsidRPr="00B45A0F" w:rsidRDefault="00163C62" w:rsidP="00163C62">
      <w:pPr>
        <w:numPr>
          <w:ilvl w:val="3"/>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b/>
          <w:lang w:eastAsia="lt-LT"/>
        </w:rPr>
        <w:t>sveikatingumo paslaugos</w:t>
      </w:r>
      <w:r w:rsidRPr="00B45A0F">
        <w:rPr>
          <w:rFonts w:eastAsia="Times New Roman" w:cs="Times New Roman"/>
          <w:lang w:eastAsia="lt-LT"/>
        </w:rPr>
        <w:t xml:space="preserve">: </w:t>
      </w:r>
    </w:p>
    <w:p w14:paraId="148D5AEE" w14:textId="77777777" w:rsidR="008B46FE" w:rsidRPr="00B45A0F" w:rsidRDefault="008B46FE" w:rsidP="00A1255E">
      <w:pPr>
        <w:numPr>
          <w:ilvl w:val="4"/>
          <w:numId w:val="3"/>
        </w:numPr>
        <w:tabs>
          <w:tab w:val="left" w:pos="1560"/>
        </w:tabs>
        <w:spacing w:after="0" w:line="240" w:lineRule="auto"/>
        <w:ind w:left="0" w:firstLine="567"/>
        <w:contextualSpacing/>
        <w:jc w:val="both"/>
        <w:rPr>
          <w:lang w:eastAsia="lt-LT"/>
        </w:rPr>
      </w:pPr>
      <w:r w:rsidRPr="00B45A0F">
        <w:rPr>
          <w:lang w:eastAsia="lt-LT"/>
        </w:rPr>
        <w:t xml:space="preserve">vandens procedūros (baseinas; mineralinės, angliarūgštės, vaistažolių, perlinės, sūkurinės, vertikalios vandens, purvo, mineralinės – purvo vonios, gydomieji dušai, kt.); </w:t>
      </w:r>
    </w:p>
    <w:p w14:paraId="0DE60872" w14:textId="77777777" w:rsidR="008B46FE" w:rsidRPr="00B45A0F" w:rsidRDefault="008B46FE" w:rsidP="00A1255E">
      <w:pPr>
        <w:numPr>
          <w:ilvl w:val="4"/>
          <w:numId w:val="3"/>
        </w:numPr>
        <w:tabs>
          <w:tab w:val="left" w:pos="1560"/>
        </w:tabs>
        <w:spacing w:after="0" w:line="240" w:lineRule="auto"/>
        <w:ind w:left="0" w:firstLine="567"/>
        <w:contextualSpacing/>
        <w:jc w:val="both"/>
        <w:rPr>
          <w:lang w:val="en-GB" w:eastAsia="lt-LT"/>
        </w:rPr>
      </w:pPr>
      <w:proofErr w:type="spellStart"/>
      <w:r w:rsidRPr="00B45A0F">
        <w:rPr>
          <w:lang w:val="en-GB" w:eastAsia="lt-LT"/>
        </w:rPr>
        <w:t>ergoterapija</w:t>
      </w:r>
      <w:proofErr w:type="spellEnd"/>
      <w:r w:rsidRPr="00B45A0F">
        <w:rPr>
          <w:lang w:val="en-GB" w:eastAsia="lt-LT"/>
        </w:rPr>
        <w:t xml:space="preserve">, </w:t>
      </w:r>
      <w:proofErr w:type="spellStart"/>
      <w:r w:rsidRPr="00B45A0F">
        <w:rPr>
          <w:lang w:val="en-GB" w:eastAsia="lt-LT"/>
        </w:rPr>
        <w:t>kinezioterapija</w:t>
      </w:r>
      <w:proofErr w:type="spellEnd"/>
      <w:r w:rsidRPr="00B45A0F">
        <w:rPr>
          <w:lang w:val="en-GB" w:eastAsia="lt-LT"/>
        </w:rPr>
        <w:t xml:space="preserve">, </w:t>
      </w:r>
      <w:proofErr w:type="spellStart"/>
      <w:r w:rsidRPr="00B45A0F">
        <w:rPr>
          <w:lang w:val="en-GB" w:eastAsia="lt-LT"/>
        </w:rPr>
        <w:t>fizioterapija</w:t>
      </w:r>
      <w:proofErr w:type="spellEnd"/>
      <w:r w:rsidRPr="00B45A0F">
        <w:rPr>
          <w:lang w:val="en-GB" w:eastAsia="lt-LT"/>
        </w:rPr>
        <w:t>;</w:t>
      </w:r>
    </w:p>
    <w:p w14:paraId="4CDEC8CB" w14:textId="77777777" w:rsidR="008B46FE" w:rsidRPr="00B45A0F" w:rsidRDefault="008B46FE" w:rsidP="00A1255E">
      <w:pPr>
        <w:numPr>
          <w:ilvl w:val="4"/>
          <w:numId w:val="3"/>
        </w:numPr>
        <w:tabs>
          <w:tab w:val="left" w:pos="1560"/>
        </w:tabs>
        <w:spacing w:after="0" w:line="240" w:lineRule="auto"/>
        <w:ind w:left="0" w:firstLine="567"/>
        <w:contextualSpacing/>
        <w:jc w:val="both"/>
        <w:rPr>
          <w:lang w:val="en-GB" w:eastAsia="lt-LT"/>
        </w:rPr>
      </w:pPr>
      <w:proofErr w:type="spellStart"/>
      <w:r w:rsidRPr="00B45A0F">
        <w:rPr>
          <w:lang w:val="en-GB" w:eastAsia="lt-LT"/>
        </w:rPr>
        <w:t>masažai</w:t>
      </w:r>
      <w:proofErr w:type="spellEnd"/>
      <w:r w:rsidRPr="00B45A0F">
        <w:rPr>
          <w:lang w:val="en-GB" w:eastAsia="lt-LT"/>
        </w:rPr>
        <w:t xml:space="preserve"> (</w:t>
      </w:r>
      <w:proofErr w:type="spellStart"/>
      <w:r w:rsidRPr="00B45A0F">
        <w:rPr>
          <w:lang w:val="en-GB" w:eastAsia="lt-LT"/>
        </w:rPr>
        <w:t>įvairūs</w:t>
      </w:r>
      <w:proofErr w:type="spellEnd"/>
      <w:r w:rsidRPr="00B45A0F">
        <w:rPr>
          <w:lang w:val="en-GB" w:eastAsia="lt-LT"/>
        </w:rPr>
        <w:t xml:space="preserve"> </w:t>
      </w:r>
      <w:proofErr w:type="spellStart"/>
      <w:r w:rsidRPr="00B45A0F">
        <w:rPr>
          <w:lang w:val="en-GB" w:eastAsia="lt-LT"/>
        </w:rPr>
        <w:t>gydomieji</w:t>
      </w:r>
      <w:proofErr w:type="spellEnd"/>
      <w:r w:rsidRPr="00B45A0F">
        <w:rPr>
          <w:lang w:val="en-GB" w:eastAsia="lt-LT"/>
        </w:rPr>
        <w:t xml:space="preserve"> </w:t>
      </w:r>
      <w:proofErr w:type="spellStart"/>
      <w:r w:rsidRPr="00B45A0F">
        <w:rPr>
          <w:lang w:val="en-GB" w:eastAsia="lt-LT"/>
        </w:rPr>
        <w:t>ir</w:t>
      </w:r>
      <w:proofErr w:type="spellEnd"/>
      <w:r w:rsidRPr="00B45A0F">
        <w:rPr>
          <w:lang w:val="en-GB" w:eastAsia="lt-LT"/>
        </w:rPr>
        <w:t xml:space="preserve"> SPA) </w:t>
      </w:r>
      <w:proofErr w:type="spellStart"/>
      <w:r w:rsidRPr="00B45A0F">
        <w:rPr>
          <w:lang w:val="en-GB" w:eastAsia="lt-LT"/>
        </w:rPr>
        <w:t>bei</w:t>
      </w:r>
      <w:proofErr w:type="spellEnd"/>
      <w:r w:rsidRPr="00B45A0F">
        <w:rPr>
          <w:lang w:val="en-GB" w:eastAsia="lt-LT"/>
        </w:rPr>
        <w:t xml:space="preserve"> </w:t>
      </w:r>
      <w:proofErr w:type="spellStart"/>
      <w:r w:rsidRPr="00B45A0F">
        <w:rPr>
          <w:lang w:val="en-GB" w:eastAsia="lt-LT"/>
        </w:rPr>
        <w:t>manualinės</w:t>
      </w:r>
      <w:proofErr w:type="spellEnd"/>
      <w:r w:rsidRPr="00B45A0F">
        <w:rPr>
          <w:lang w:val="en-GB" w:eastAsia="lt-LT"/>
        </w:rPr>
        <w:t xml:space="preserve"> </w:t>
      </w:r>
      <w:proofErr w:type="spellStart"/>
      <w:r w:rsidRPr="00B45A0F">
        <w:rPr>
          <w:lang w:val="en-GB" w:eastAsia="lt-LT"/>
        </w:rPr>
        <w:t>terapijos</w:t>
      </w:r>
      <w:proofErr w:type="spellEnd"/>
      <w:r w:rsidRPr="00B45A0F">
        <w:rPr>
          <w:lang w:val="en-GB" w:eastAsia="lt-LT"/>
        </w:rPr>
        <w:t xml:space="preserve"> </w:t>
      </w:r>
      <w:proofErr w:type="spellStart"/>
      <w:r w:rsidRPr="00B45A0F">
        <w:rPr>
          <w:lang w:val="en-GB" w:eastAsia="lt-LT"/>
        </w:rPr>
        <w:t>seansai</w:t>
      </w:r>
      <w:proofErr w:type="spellEnd"/>
      <w:r w:rsidRPr="00B45A0F">
        <w:rPr>
          <w:lang w:val="en-GB" w:eastAsia="lt-LT"/>
        </w:rPr>
        <w:t>;</w:t>
      </w:r>
    </w:p>
    <w:p w14:paraId="19C9E33F" w14:textId="77777777" w:rsidR="008B46FE" w:rsidRPr="00B45A0F" w:rsidRDefault="008B46FE" w:rsidP="00A1255E">
      <w:pPr>
        <w:numPr>
          <w:ilvl w:val="4"/>
          <w:numId w:val="3"/>
        </w:numPr>
        <w:tabs>
          <w:tab w:val="left" w:pos="1560"/>
        </w:tabs>
        <w:spacing w:after="0" w:line="240" w:lineRule="auto"/>
        <w:ind w:left="0" w:firstLine="567"/>
        <w:contextualSpacing/>
        <w:jc w:val="both"/>
        <w:rPr>
          <w:lang w:val="en-GB" w:eastAsia="lt-LT"/>
        </w:rPr>
      </w:pPr>
      <w:proofErr w:type="spellStart"/>
      <w:r w:rsidRPr="00B45A0F">
        <w:rPr>
          <w:lang w:val="en-GB" w:eastAsia="lt-LT"/>
        </w:rPr>
        <w:t>dietologo</w:t>
      </w:r>
      <w:proofErr w:type="spellEnd"/>
      <w:r w:rsidRPr="00B45A0F">
        <w:rPr>
          <w:lang w:val="en-GB" w:eastAsia="lt-LT"/>
        </w:rPr>
        <w:t xml:space="preserve">, </w:t>
      </w:r>
      <w:proofErr w:type="spellStart"/>
      <w:r w:rsidRPr="00B45A0F">
        <w:rPr>
          <w:lang w:val="en-GB" w:eastAsia="lt-LT"/>
        </w:rPr>
        <w:t>homeopato</w:t>
      </w:r>
      <w:proofErr w:type="spellEnd"/>
      <w:r w:rsidRPr="00B45A0F">
        <w:rPr>
          <w:lang w:val="en-GB" w:eastAsia="lt-LT"/>
        </w:rPr>
        <w:t xml:space="preserve">, </w:t>
      </w:r>
      <w:proofErr w:type="spellStart"/>
      <w:r w:rsidRPr="00B45A0F">
        <w:rPr>
          <w:lang w:val="en-GB" w:eastAsia="lt-LT"/>
        </w:rPr>
        <w:t>psichologo</w:t>
      </w:r>
      <w:proofErr w:type="spellEnd"/>
      <w:r w:rsidRPr="00B45A0F">
        <w:rPr>
          <w:lang w:val="en-GB" w:eastAsia="lt-LT"/>
        </w:rPr>
        <w:t xml:space="preserve"> </w:t>
      </w:r>
      <w:proofErr w:type="spellStart"/>
      <w:r w:rsidRPr="00B45A0F">
        <w:rPr>
          <w:lang w:val="en-GB" w:eastAsia="lt-LT"/>
        </w:rPr>
        <w:t>konsultacijos</w:t>
      </w:r>
      <w:proofErr w:type="spellEnd"/>
      <w:r w:rsidRPr="00B45A0F">
        <w:rPr>
          <w:lang w:val="en-GB" w:eastAsia="lt-LT"/>
        </w:rPr>
        <w:t>;</w:t>
      </w:r>
    </w:p>
    <w:p w14:paraId="711FB702" w14:textId="25BC187B" w:rsidR="008B46FE" w:rsidRPr="00B45A0F" w:rsidRDefault="008B46FE" w:rsidP="00A1255E">
      <w:pPr>
        <w:numPr>
          <w:ilvl w:val="4"/>
          <w:numId w:val="3"/>
        </w:numPr>
        <w:tabs>
          <w:tab w:val="left" w:pos="1560"/>
        </w:tabs>
        <w:spacing w:after="0" w:line="240" w:lineRule="auto"/>
        <w:ind w:left="0" w:firstLine="567"/>
        <w:contextualSpacing/>
        <w:jc w:val="both"/>
        <w:rPr>
          <w:lang w:val="en-GB" w:eastAsia="lt-LT"/>
        </w:rPr>
      </w:pPr>
      <w:proofErr w:type="spellStart"/>
      <w:r w:rsidRPr="00B45A0F">
        <w:rPr>
          <w:lang w:val="en-GB" w:eastAsia="lt-LT"/>
        </w:rPr>
        <w:t>netradicinės</w:t>
      </w:r>
      <w:proofErr w:type="spellEnd"/>
      <w:r w:rsidRPr="00B45A0F">
        <w:rPr>
          <w:lang w:val="en-GB" w:eastAsia="lt-LT"/>
        </w:rPr>
        <w:t xml:space="preserve"> </w:t>
      </w:r>
      <w:proofErr w:type="spellStart"/>
      <w:r w:rsidRPr="00B45A0F">
        <w:rPr>
          <w:lang w:val="en-GB" w:eastAsia="lt-LT"/>
        </w:rPr>
        <w:t>medicinos</w:t>
      </w:r>
      <w:proofErr w:type="spellEnd"/>
      <w:r w:rsidRPr="00B45A0F">
        <w:rPr>
          <w:lang w:val="en-GB" w:eastAsia="lt-LT"/>
        </w:rPr>
        <w:t xml:space="preserve"> </w:t>
      </w:r>
      <w:proofErr w:type="spellStart"/>
      <w:r w:rsidRPr="00B45A0F">
        <w:rPr>
          <w:lang w:val="en-GB" w:eastAsia="lt-LT"/>
        </w:rPr>
        <w:t>paslaugos</w:t>
      </w:r>
      <w:proofErr w:type="spellEnd"/>
      <w:r w:rsidRPr="00B45A0F">
        <w:rPr>
          <w:lang w:val="en-GB" w:eastAsia="lt-LT"/>
        </w:rPr>
        <w:t xml:space="preserve">, </w:t>
      </w:r>
      <w:proofErr w:type="spellStart"/>
      <w:r w:rsidRPr="00B45A0F">
        <w:rPr>
          <w:lang w:val="en-GB" w:eastAsia="lt-LT"/>
        </w:rPr>
        <w:t>kurios</w:t>
      </w:r>
      <w:proofErr w:type="spellEnd"/>
      <w:r w:rsidRPr="00B45A0F">
        <w:rPr>
          <w:lang w:val="en-GB" w:eastAsia="lt-LT"/>
        </w:rPr>
        <w:t xml:space="preserve"> </w:t>
      </w:r>
      <w:proofErr w:type="spellStart"/>
      <w:r w:rsidRPr="00B45A0F">
        <w:rPr>
          <w:lang w:val="en-GB" w:eastAsia="lt-LT"/>
        </w:rPr>
        <w:t>teikiamos</w:t>
      </w:r>
      <w:proofErr w:type="spellEnd"/>
      <w:r w:rsidRPr="00B45A0F">
        <w:rPr>
          <w:lang w:val="en-GB" w:eastAsia="lt-LT"/>
        </w:rPr>
        <w:t xml:space="preserve"> </w:t>
      </w:r>
      <w:proofErr w:type="spellStart"/>
      <w:r w:rsidRPr="00B45A0F">
        <w:rPr>
          <w:lang w:val="en-GB" w:eastAsia="lt-LT"/>
        </w:rPr>
        <w:t>licencijuotose</w:t>
      </w:r>
      <w:proofErr w:type="spellEnd"/>
      <w:r w:rsidRPr="00B45A0F">
        <w:rPr>
          <w:lang w:val="en-GB" w:eastAsia="lt-LT"/>
        </w:rPr>
        <w:t xml:space="preserve"> </w:t>
      </w:r>
      <w:proofErr w:type="spellStart"/>
      <w:r w:rsidRPr="00B45A0F">
        <w:rPr>
          <w:lang w:val="en-GB" w:eastAsia="lt-LT"/>
        </w:rPr>
        <w:t>sveikatos</w:t>
      </w:r>
      <w:proofErr w:type="spellEnd"/>
      <w:r w:rsidRPr="00B45A0F">
        <w:rPr>
          <w:lang w:val="en-GB" w:eastAsia="lt-LT"/>
        </w:rPr>
        <w:t xml:space="preserve"> </w:t>
      </w:r>
      <w:proofErr w:type="spellStart"/>
      <w:r w:rsidRPr="00B45A0F">
        <w:rPr>
          <w:lang w:val="en-GB" w:eastAsia="lt-LT"/>
        </w:rPr>
        <w:t>priežiūros</w:t>
      </w:r>
      <w:proofErr w:type="spellEnd"/>
      <w:r w:rsidRPr="00B45A0F">
        <w:rPr>
          <w:lang w:val="en-GB" w:eastAsia="lt-LT"/>
        </w:rPr>
        <w:t xml:space="preserve"> </w:t>
      </w:r>
      <w:proofErr w:type="spellStart"/>
      <w:r w:rsidRPr="00B45A0F">
        <w:rPr>
          <w:lang w:val="en-GB" w:eastAsia="lt-LT"/>
        </w:rPr>
        <w:t>įstaigose</w:t>
      </w:r>
      <w:proofErr w:type="spellEnd"/>
      <w:r w:rsidRPr="00B45A0F">
        <w:rPr>
          <w:lang w:val="en-GB" w:eastAsia="lt-LT"/>
        </w:rPr>
        <w:t xml:space="preserve"> </w:t>
      </w:r>
      <w:proofErr w:type="spellStart"/>
      <w:r w:rsidRPr="00B45A0F">
        <w:rPr>
          <w:lang w:val="en-GB" w:eastAsia="lt-LT"/>
        </w:rPr>
        <w:t>arba</w:t>
      </w:r>
      <w:proofErr w:type="spellEnd"/>
      <w:r w:rsidRPr="00B45A0F">
        <w:rPr>
          <w:lang w:val="en-GB" w:eastAsia="lt-LT"/>
        </w:rPr>
        <w:t xml:space="preserve"> </w:t>
      </w:r>
      <w:proofErr w:type="spellStart"/>
      <w:r w:rsidRPr="00B45A0F">
        <w:rPr>
          <w:lang w:val="en-GB" w:eastAsia="lt-LT"/>
        </w:rPr>
        <w:t>buvo</w:t>
      </w:r>
      <w:proofErr w:type="spellEnd"/>
      <w:r w:rsidRPr="00B45A0F">
        <w:rPr>
          <w:lang w:val="en-GB" w:eastAsia="lt-LT"/>
        </w:rPr>
        <w:t xml:space="preserve"> </w:t>
      </w:r>
      <w:proofErr w:type="spellStart"/>
      <w:r w:rsidRPr="00B45A0F">
        <w:rPr>
          <w:lang w:val="en-GB" w:eastAsia="lt-LT"/>
        </w:rPr>
        <w:t>teiktos</w:t>
      </w:r>
      <w:proofErr w:type="spellEnd"/>
      <w:r w:rsidRPr="00B45A0F">
        <w:rPr>
          <w:lang w:val="en-GB" w:eastAsia="lt-LT"/>
        </w:rPr>
        <w:t xml:space="preserve"> </w:t>
      </w:r>
      <w:proofErr w:type="spellStart"/>
      <w:r w:rsidRPr="00B45A0F">
        <w:rPr>
          <w:lang w:val="en-GB" w:eastAsia="lt-LT"/>
        </w:rPr>
        <w:t>medicinos</w:t>
      </w:r>
      <w:proofErr w:type="spellEnd"/>
      <w:r w:rsidRPr="00B45A0F">
        <w:rPr>
          <w:lang w:val="en-GB" w:eastAsia="lt-LT"/>
        </w:rPr>
        <w:t xml:space="preserve"> </w:t>
      </w:r>
      <w:proofErr w:type="spellStart"/>
      <w:r w:rsidRPr="00B45A0F">
        <w:rPr>
          <w:lang w:val="en-GB" w:eastAsia="lt-LT"/>
        </w:rPr>
        <w:t>praktikos</w:t>
      </w:r>
      <w:proofErr w:type="spellEnd"/>
      <w:r w:rsidRPr="00B45A0F">
        <w:rPr>
          <w:lang w:val="en-GB" w:eastAsia="lt-LT"/>
        </w:rPr>
        <w:t xml:space="preserve"> </w:t>
      </w:r>
      <w:proofErr w:type="spellStart"/>
      <w:r w:rsidRPr="00B45A0F">
        <w:rPr>
          <w:lang w:val="en-GB" w:eastAsia="lt-LT"/>
        </w:rPr>
        <w:t>licenciją</w:t>
      </w:r>
      <w:proofErr w:type="spellEnd"/>
      <w:r w:rsidRPr="00B45A0F">
        <w:rPr>
          <w:lang w:val="en-GB" w:eastAsia="lt-LT"/>
        </w:rPr>
        <w:t xml:space="preserve"> tai </w:t>
      </w:r>
      <w:proofErr w:type="spellStart"/>
      <w:r w:rsidRPr="00B45A0F">
        <w:rPr>
          <w:lang w:val="en-GB" w:eastAsia="lt-LT"/>
        </w:rPr>
        <w:t>veiklai</w:t>
      </w:r>
      <w:proofErr w:type="spellEnd"/>
      <w:r w:rsidRPr="00B45A0F">
        <w:rPr>
          <w:lang w:val="en-GB" w:eastAsia="lt-LT"/>
        </w:rPr>
        <w:t xml:space="preserve"> </w:t>
      </w:r>
      <w:proofErr w:type="spellStart"/>
      <w:r w:rsidRPr="00B45A0F">
        <w:rPr>
          <w:lang w:val="en-GB" w:eastAsia="lt-LT"/>
        </w:rPr>
        <w:t>turinčio</w:t>
      </w:r>
      <w:proofErr w:type="spellEnd"/>
      <w:r w:rsidRPr="00B45A0F">
        <w:rPr>
          <w:lang w:val="en-GB" w:eastAsia="lt-LT"/>
        </w:rPr>
        <w:t xml:space="preserve"> </w:t>
      </w:r>
      <w:proofErr w:type="spellStart"/>
      <w:r w:rsidRPr="00B45A0F">
        <w:rPr>
          <w:lang w:val="en-GB" w:eastAsia="lt-LT"/>
        </w:rPr>
        <w:t>sveikatos</w:t>
      </w:r>
      <w:proofErr w:type="spellEnd"/>
      <w:r w:rsidRPr="00B45A0F">
        <w:rPr>
          <w:lang w:val="en-GB" w:eastAsia="lt-LT"/>
        </w:rPr>
        <w:t xml:space="preserve"> </w:t>
      </w:r>
      <w:proofErr w:type="spellStart"/>
      <w:r w:rsidRPr="00B45A0F">
        <w:rPr>
          <w:lang w:val="en-GB" w:eastAsia="lt-LT"/>
        </w:rPr>
        <w:t>priežiūros</w:t>
      </w:r>
      <w:proofErr w:type="spellEnd"/>
      <w:r w:rsidRPr="00B45A0F">
        <w:rPr>
          <w:lang w:val="en-GB" w:eastAsia="lt-LT"/>
        </w:rPr>
        <w:t xml:space="preserve"> </w:t>
      </w:r>
      <w:proofErr w:type="spellStart"/>
      <w:r w:rsidRPr="00B45A0F">
        <w:rPr>
          <w:lang w:val="en-GB" w:eastAsia="lt-LT"/>
        </w:rPr>
        <w:t>specialisto</w:t>
      </w:r>
      <w:proofErr w:type="spellEnd"/>
      <w:r w:rsidRPr="00B45A0F">
        <w:rPr>
          <w:lang w:val="en-GB" w:eastAsia="lt-LT"/>
        </w:rPr>
        <w:t>;</w:t>
      </w:r>
    </w:p>
    <w:p w14:paraId="71F9DBCE" w14:textId="68BCC0BC" w:rsidR="008B46FE" w:rsidRPr="00B45A0F" w:rsidRDefault="008B46FE" w:rsidP="008B46FE">
      <w:pPr>
        <w:numPr>
          <w:ilvl w:val="4"/>
          <w:numId w:val="3"/>
        </w:numPr>
        <w:tabs>
          <w:tab w:val="left" w:pos="1134"/>
          <w:tab w:val="left" w:pos="1560"/>
        </w:tabs>
        <w:spacing w:after="0" w:line="240" w:lineRule="auto"/>
        <w:ind w:left="0" w:firstLine="567"/>
        <w:contextualSpacing/>
        <w:jc w:val="both"/>
        <w:rPr>
          <w:rFonts w:eastAsia="Times New Roman" w:cs="Times New Roman"/>
          <w:lang w:eastAsia="lt-LT"/>
        </w:rPr>
      </w:pPr>
      <w:proofErr w:type="spellStart"/>
      <w:proofErr w:type="gramStart"/>
      <w:r w:rsidRPr="00B45A0F">
        <w:rPr>
          <w:lang w:val="en-GB" w:eastAsia="lt-LT"/>
        </w:rPr>
        <w:t>kitos</w:t>
      </w:r>
      <w:proofErr w:type="spellEnd"/>
      <w:proofErr w:type="gramEnd"/>
      <w:r w:rsidRPr="00B45A0F">
        <w:rPr>
          <w:lang w:val="en-GB" w:eastAsia="lt-LT"/>
        </w:rPr>
        <w:t xml:space="preserve"> </w:t>
      </w:r>
      <w:proofErr w:type="spellStart"/>
      <w:r w:rsidRPr="00B45A0F">
        <w:rPr>
          <w:lang w:val="en-GB" w:eastAsia="lt-LT"/>
        </w:rPr>
        <w:t>sveikatingumo</w:t>
      </w:r>
      <w:proofErr w:type="spellEnd"/>
      <w:r w:rsidRPr="00B45A0F">
        <w:rPr>
          <w:lang w:val="en-GB" w:eastAsia="lt-LT"/>
        </w:rPr>
        <w:t xml:space="preserve"> </w:t>
      </w:r>
      <w:proofErr w:type="spellStart"/>
      <w:r w:rsidRPr="00B45A0F">
        <w:rPr>
          <w:lang w:val="en-GB" w:eastAsia="lt-LT"/>
        </w:rPr>
        <w:t>paslaugos</w:t>
      </w:r>
      <w:proofErr w:type="spellEnd"/>
      <w:r w:rsidRPr="00B45A0F">
        <w:rPr>
          <w:lang w:val="en-GB" w:eastAsia="lt-LT"/>
        </w:rPr>
        <w:t xml:space="preserve">, </w:t>
      </w:r>
      <w:proofErr w:type="spellStart"/>
      <w:r w:rsidRPr="00B45A0F">
        <w:rPr>
          <w:lang w:val="en-GB" w:eastAsia="lt-LT"/>
        </w:rPr>
        <w:t>kurias</w:t>
      </w:r>
      <w:proofErr w:type="spellEnd"/>
      <w:r w:rsidRPr="00B45A0F">
        <w:rPr>
          <w:lang w:val="en-GB" w:eastAsia="lt-LT"/>
        </w:rPr>
        <w:t xml:space="preserve"> </w:t>
      </w:r>
      <w:proofErr w:type="spellStart"/>
      <w:r w:rsidRPr="00B45A0F">
        <w:rPr>
          <w:lang w:val="en-GB" w:eastAsia="lt-LT"/>
        </w:rPr>
        <w:t>Draudikas</w:t>
      </w:r>
      <w:proofErr w:type="spellEnd"/>
      <w:r w:rsidRPr="00B45A0F">
        <w:rPr>
          <w:lang w:val="en-GB" w:eastAsia="lt-LT"/>
        </w:rPr>
        <w:t xml:space="preserve"> </w:t>
      </w:r>
      <w:proofErr w:type="spellStart"/>
      <w:r w:rsidRPr="00B45A0F">
        <w:rPr>
          <w:lang w:val="en-GB" w:eastAsia="lt-LT"/>
        </w:rPr>
        <w:t>atlygina</w:t>
      </w:r>
      <w:proofErr w:type="spellEnd"/>
      <w:r w:rsidRPr="00B45A0F">
        <w:rPr>
          <w:lang w:val="en-GB" w:eastAsia="lt-LT"/>
        </w:rPr>
        <w:t xml:space="preserve"> </w:t>
      </w:r>
      <w:proofErr w:type="spellStart"/>
      <w:r w:rsidRPr="00B45A0F">
        <w:rPr>
          <w:lang w:val="en-GB" w:eastAsia="lt-LT"/>
        </w:rPr>
        <w:t>pagal</w:t>
      </w:r>
      <w:proofErr w:type="spellEnd"/>
      <w:r w:rsidRPr="00B45A0F">
        <w:rPr>
          <w:lang w:val="en-GB" w:eastAsia="lt-LT"/>
        </w:rPr>
        <w:t xml:space="preserve"> </w:t>
      </w:r>
      <w:proofErr w:type="spellStart"/>
      <w:r w:rsidRPr="00B45A0F">
        <w:rPr>
          <w:lang w:val="en-GB" w:eastAsia="lt-LT"/>
        </w:rPr>
        <w:t>atitinkamas</w:t>
      </w:r>
      <w:proofErr w:type="spellEnd"/>
      <w:r w:rsidRPr="00B45A0F">
        <w:rPr>
          <w:lang w:val="en-GB" w:eastAsia="lt-LT"/>
        </w:rPr>
        <w:t xml:space="preserve"> </w:t>
      </w:r>
      <w:proofErr w:type="spellStart"/>
      <w:r w:rsidRPr="00B45A0F">
        <w:rPr>
          <w:lang w:val="en-GB" w:eastAsia="lt-LT"/>
        </w:rPr>
        <w:t>standartines</w:t>
      </w:r>
      <w:proofErr w:type="spellEnd"/>
      <w:r w:rsidRPr="00B45A0F">
        <w:rPr>
          <w:lang w:val="en-GB" w:eastAsia="lt-LT"/>
        </w:rPr>
        <w:t xml:space="preserve"> </w:t>
      </w:r>
      <w:proofErr w:type="spellStart"/>
      <w:r w:rsidRPr="00B45A0F">
        <w:rPr>
          <w:lang w:val="en-GB" w:eastAsia="lt-LT"/>
        </w:rPr>
        <w:t>šios</w:t>
      </w:r>
      <w:proofErr w:type="spellEnd"/>
      <w:r w:rsidRPr="00B45A0F">
        <w:rPr>
          <w:lang w:val="en-GB" w:eastAsia="lt-LT"/>
        </w:rPr>
        <w:t xml:space="preserve"> </w:t>
      </w:r>
      <w:proofErr w:type="spellStart"/>
      <w:r w:rsidRPr="00B45A0F">
        <w:rPr>
          <w:lang w:val="en-GB" w:eastAsia="lt-LT"/>
        </w:rPr>
        <w:t>rūšies</w:t>
      </w:r>
      <w:proofErr w:type="spellEnd"/>
      <w:r w:rsidRPr="00B45A0F">
        <w:rPr>
          <w:lang w:val="en-GB" w:eastAsia="lt-LT"/>
        </w:rPr>
        <w:t xml:space="preserve"> </w:t>
      </w:r>
      <w:proofErr w:type="spellStart"/>
      <w:r w:rsidRPr="00B45A0F">
        <w:rPr>
          <w:lang w:val="en-GB" w:eastAsia="lt-LT"/>
        </w:rPr>
        <w:t>draudimo</w:t>
      </w:r>
      <w:proofErr w:type="spellEnd"/>
      <w:r w:rsidRPr="00B45A0F">
        <w:rPr>
          <w:lang w:val="en-GB" w:eastAsia="lt-LT"/>
        </w:rPr>
        <w:t xml:space="preserve"> </w:t>
      </w:r>
      <w:proofErr w:type="spellStart"/>
      <w:r w:rsidRPr="00B45A0F">
        <w:rPr>
          <w:lang w:val="en-GB" w:eastAsia="lt-LT"/>
        </w:rPr>
        <w:t>taisykles</w:t>
      </w:r>
      <w:proofErr w:type="spellEnd"/>
      <w:r w:rsidRPr="00B45A0F">
        <w:rPr>
          <w:lang w:val="en-GB" w:eastAsia="lt-LT"/>
        </w:rPr>
        <w:t>.</w:t>
      </w:r>
    </w:p>
    <w:p w14:paraId="30501322" w14:textId="19DBFDFD" w:rsidR="00163C62" w:rsidRPr="00B45A0F" w:rsidRDefault="00163C62" w:rsidP="00A1255E">
      <w:pPr>
        <w:tabs>
          <w:tab w:val="left" w:pos="1134"/>
          <w:tab w:val="left" w:pos="1560"/>
        </w:tabs>
        <w:autoSpaceDE w:val="0"/>
        <w:autoSpaceDN w:val="0"/>
        <w:adjustRightInd w:val="0"/>
        <w:spacing w:after="0" w:line="240" w:lineRule="auto"/>
        <w:ind w:left="567"/>
        <w:contextualSpacing/>
        <w:jc w:val="both"/>
        <w:rPr>
          <w:rFonts w:eastAsia="Times New Roman" w:cs="Times New Roman"/>
          <w:lang w:eastAsia="lt-LT"/>
        </w:rPr>
      </w:pPr>
    </w:p>
    <w:p w14:paraId="30501323" w14:textId="77777777" w:rsidR="00163C62" w:rsidRPr="00B45A0F" w:rsidRDefault="00163C62" w:rsidP="00163C62">
      <w:pPr>
        <w:tabs>
          <w:tab w:val="left" w:pos="1134"/>
          <w:tab w:val="left" w:pos="1560"/>
        </w:tabs>
        <w:autoSpaceDE w:val="0"/>
        <w:autoSpaceDN w:val="0"/>
        <w:adjustRightInd w:val="0"/>
        <w:spacing w:after="0" w:line="240" w:lineRule="auto"/>
        <w:ind w:left="567"/>
        <w:contextualSpacing/>
        <w:jc w:val="both"/>
        <w:rPr>
          <w:rFonts w:eastAsia="Times New Roman" w:cs="Times New Roman"/>
          <w:lang w:eastAsia="lt-LT"/>
        </w:rPr>
      </w:pPr>
    </w:p>
    <w:p w14:paraId="30501324" w14:textId="77777777" w:rsidR="00163C62" w:rsidRPr="00B45A0F" w:rsidRDefault="00163C62" w:rsidP="00163C62">
      <w:pPr>
        <w:keepNext/>
        <w:numPr>
          <w:ilvl w:val="0"/>
          <w:numId w:val="3"/>
        </w:numPr>
        <w:tabs>
          <w:tab w:val="left" w:pos="1134"/>
        </w:tabs>
        <w:spacing w:after="0" w:line="240" w:lineRule="auto"/>
        <w:ind w:left="0" w:firstLine="567"/>
        <w:jc w:val="center"/>
        <w:outlineLvl w:val="1"/>
        <w:rPr>
          <w:rFonts w:eastAsia="Times New Roman" w:cs="Times New Roman"/>
          <w:b/>
          <w:caps/>
          <w:lang w:eastAsia="lt-LT"/>
        </w:rPr>
      </w:pPr>
      <w:r w:rsidRPr="00B45A0F">
        <w:rPr>
          <w:rFonts w:eastAsia="Times New Roman" w:cs="Times New Roman"/>
          <w:b/>
          <w:caps/>
          <w:lang w:eastAsia="lt-LT"/>
        </w:rPr>
        <w:t>NedraudŽIAMIEJI įvykiai</w:t>
      </w:r>
    </w:p>
    <w:p w14:paraId="30501325" w14:textId="77777777" w:rsidR="00163C62" w:rsidRPr="00B45A0F" w:rsidRDefault="00163C62" w:rsidP="00163C62">
      <w:pPr>
        <w:keepNext/>
        <w:tabs>
          <w:tab w:val="left" w:pos="1134"/>
        </w:tabs>
        <w:spacing w:after="0" w:line="240" w:lineRule="auto"/>
        <w:ind w:left="567"/>
        <w:outlineLvl w:val="1"/>
        <w:rPr>
          <w:rFonts w:eastAsia="Times New Roman" w:cs="Times New Roman"/>
          <w:b/>
          <w:caps/>
          <w:lang w:eastAsia="lt-LT"/>
        </w:rPr>
      </w:pPr>
    </w:p>
    <w:p w14:paraId="30501326"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Ambulatorinė ir stacionarinė sveikatos priežiūra</w:t>
      </w:r>
      <w:r w:rsidRPr="00B45A0F">
        <w:rPr>
          <w:rFonts w:eastAsia="Times New Roman" w:cs="Times New Roman"/>
          <w:lang w:eastAsia="lt-LT"/>
        </w:rPr>
        <w:t>. Sveikatos sutrikimai, sveikatos priežiūros paslaugos ir įvykiai, pripažįstami nedraudžiamaisiais:</w:t>
      </w:r>
    </w:p>
    <w:p w14:paraId="30501327"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sveikatos sutrikimai, kurie buvo sukelti Apdraustajam tyčia ar dėl neatsargumo susižalojus ar bandant nusižudyti;</w:t>
      </w:r>
    </w:p>
    <w:p w14:paraId="30501328"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sveikatos sutrikimai, kurie atsirado Apdraustajam vykdant nusikalstamą veiką arba rengiantis ją įvykdyti ar dėl kito priešingo teisei veikimo;</w:t>
      </w:r>
    </w:p>
    <w:p w14:paraId="30501329"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sveikatos sutrikimai, kurie atsirado Apdraustajam aktyviai dalyvaujant karo veiksmuose,  karinio pobūdžio operacijose, masiniuose ir pilietiniuose neramumuose, sukilimuose, streikuose;</w:t>
      </w:r>
    </w:p>
    <w:p w14:paraId="3050132A"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sveikatos sutrikimai, atsiradę Apdraustajam nuo alkoholio, narkotinių ar apsvaigimo tikslu naudotų toksinių medžiagų ar vaistų, kurie nebuvo paskirti gydytojo, poveikio; </w:t>
      </w:r>
    </w:p>
    <w:p w14:paraId="3050132B" w14:textId="748FB8F9"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paslaugos suteiktos draudimo apsaugos negaliojimo (sustabdymo) metu;</w:t>
      </w:r>
    </w:p>
    <w:p w14:paraId="3050132C"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nėštumo priežiūra, gimdymas ir gimdymo ir pogimdyminė priežiūra, sveikatos sutrikimai sąlygoti nėštumo ar gimdymo;</w:t>
      </w:r>
    </w:p>
    <w:p w14:paraId="3050132D"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įgimti susirgimai, anomalijos bei jų komplikacijų chirurginis gydymas;</w:t>
      </w:r>
    </w:p>
    <w:p w14:paraId="3050132E"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sergančių priklausomybės nuo psichoaktyvių medžiagų (narkotikų, alkoholio, psichotropinių medžiagų) ligomis gydymas;</w:t>
      </w:r>
    </w:p>
    <w:p w14:paraId="3050132F"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Lietuvos Respublikos sveikatos apsaugos ministerijos nelicencijuota veikla, neaprobuoti gydymo būdai ir paslaugos;</w:t>
      </w:r>
    </w:p>
    <w:p w14:paraId="30501330"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lytiniu keliu plintančių ligų (AIDS, sifilio, gonorėjos, trichomonozės, </w:t>
      </w:r>
      <w:proofErr w:type="spellStart"/>
      <w:r w:rsidRPr="00B45A0F">
        <w:rPr>
          <w:rFonts w:eastAsia="Times New Roman" w:cs="Times New Roman"/>
          <w:lang w:eastAsia="lt-LT"/>
        </w:rPr>
        <w:t>chlamidijozės</w:t>
      </w:r>
      <w:proofErr w:type="spellEnd"/>
      <w:r w:rsidRPr="00B45A0F">
        <w:rPr>
          <w:rFonts w:eastAsia="Times New Roman" w:cs="Times New Roman"/>
          <w:lang w:eastAsia="lt-LT"/>
        </w:rPr>
        <w:t xml:space="preserve">, žmogaus papilomos viruso, </w:t>
      </w:r>
      <w:proofErr w:type="spellStart"/>
      <w:r w:rsidRPr="00B45A0F">
        <w:rPr>
          <w:rFonts w:eastAsia="Times New Roman" w:cs="Times New Roman"/>
          <w:lang w:eastAsia="lt-LT"/>
        </w:rPr>
        <w:t>herpes</w:t>
      </w:r>
      <w:proofErr w:type="spellEnd"/>
      <w:r w:rsidRPr="00B45A0F">
        <w:rPr>
          <w:rFonts w:eastAsia="Times New Roman" w:cs="Times New Roman"/>
          <w:lang w:eastAsia="lt-LT"/>
        </w:rPr>
        <w:t xml:space="preserve"> </w:t>
      </w:r>
      <w:proofErr w:type="spellStart"/>
      <w:r w:rsidRPr="00B45A0F">
        <w:rPr>
          <w:rFonts w:eastAsia="Times New Roman" w:cs="Times New Roman"/>
          <w:lang w:eastAsia="lt-LT"/>
        </w:rPr>
        <w:t>genitalis</w:t>
      </w:r>
      <w:proofErr w:type="spellEnd"/>
      <w:r w:rsidRPr="00B45A0F">
        <w:rPr>
          <w:rFonts w:eastAsia="Times New Roman" w:cs="Times New Roman"/>
          <w:lang w:eastAsia="lt-LT"/>
        </w:rPr>
        <w:t>), AIDS bei ŽIV (nešiojimo atveju) diagnostika ir gydymas;</w:t>
      </w:r>
    </w:p>
    <w:p w14:paraId="30501331"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nevaisingumo bei potencijos sutrikimų diagnostika ir gydymas;</w:t>
      </w:r>
    </w:p>
    <w:p w14:paraId="30501332"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nėštumo nutraukimas nesant medicininių indikacijų ir gimdymas ne medicinos įstaigoje;</w:t>
      </w:r>
    </w:p>
    <w:p w14:paraId="30501333"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kosmetinės - plastinės operacijos, </w:t>
      </w:r>
      <w:proofErr w:type="spellStart"/>
      <w:r w:rsidRPr="00B45A0F">
        <w:rPr>
          <w:rFonts w:eastAsia="Times New Roman" w:cs="Times New Roman"/>
          <w:lang w:eastAsia="lt-LT"/>
        </w:rPr>
        <w:t>kosmetologinės</w:t>
      </w:r>
      <w:proofErr w:type="spellEnd"/>
      <w:r w:rsidRPr="00B45A0F">
        <w:rPr>
          <w:rFonts w:eastAsia="Times New Roman" w:cs="Times New Roman"/>
          <w:lang w:eastAsia="lt-LT"/>
        </w:rPr>
        <w:t xml:space="preserve"> procedūros;</w:t>
      </w:r>
    </w:p>
    <w:p w14:paraId="30501334"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organų persodinimo operacijos; kaulų čiulpų transplantacijos, hemodializės procedūros;</w:t>
      </w:r>
    </w:p>
    <w:p w14:paraId="30501335"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palaikomasis gydymas ir slauga slaugos specializuotuose stacionaruose; </w:t>
      </w:r>
    </w:p>
    <w:p w14:paraId="30501336"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terapinis ir chirurginis nutukimo gydymas;</w:t>
      </w:r>
    </w:p>
    <w:p w14:paraId="30501337"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regėjimo korekcijos operacijos;</w:t>
      </w:r>
    </w:p>
    <w:p w14:paraId="30501338"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sąnarių endoprotezavimo operacijos bei išlaidos už </w:t>
      </w:r>
      <w:proofErr w:type="spellStart"/>
      <w:r w:rsidRPr="00B45A0F">
        <w:rPr>
          <w:rFonts w:eastAsia="Times New Roman" w:cs="Times New Roman"/>
          <w:lang w:eastAsia="lt-LT"/>
        </w:rPr>
        <w:t>endoprotezus</w:t>
      </w:r>
      <w:proofErr w:type="spellEnd"/>
      <w:r w:rsidRPr="00B45A0F">
        <w:rPr>
          <w:rFonts w:eastAsia="Times New Roman" w:cs="Times New Roman"/>
          <w:lang w:eastAsia="lt-LT"/>
        </w:rPr>
        <w:t>;</w:t>
      </w:r>
    </w:p>
    <w:p w14:paraId="30501339" w14:textId="5D35FEF8"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jei Apdraustasis viršijo šioje sutartyje numatytus draudimo sumų limitus sveikatos priežiūros paslaugai. Tokiu atveju apmokama tik ta dalis, kuri neviršija draudimo sut</w:t>
      </w:r>
      <w:r w:rsidR="007F6A6C" w:rsidRPr="00B45A0F">
        <w:rPr>
          <w:rFonts w:eastAsia="Times New Roman" w:cs="Times New Roman"/>
          <w:lang w:eastAsia="lt-LT"/>
        </w:rPr>
        <w:t>artyje numatytos draudimo sumos.</w:t>
      </w:r>
    </w:p>
    <w:p w14:paraId="3050133A"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įsigijimas: anabolinių steroidų, svorį mažinančių, potenciją didinančių, kontraceptinių priemonių, įvairioms priklausomybėms gydyti skirtų vaistų, maisto papildų, higienos ir kosmetinių priemonių, Lietuvoje bei Europos Sąjungos šalyse neregistruotų valstybinės vaistų kontrolės tarnybos vaistų; medicinos prekių, medicinos priemonių, pirmos pagalbos priemonių, diagnostikos ir terapijos prietaisų, diagnostinių biocheminių rinkinių;</w:t>
      </w:r>
    </w:p>
    <w:p w14:paraId="3050133B"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lastRenderedPageBreak/>
        <w:t xml:space="preserve">įsigijimas: akinių rėmelių, apsauginių akinių bei akinių nuo saulės, kontaktinių linzių ir akinių stiklų priežiūros priemonių, akinių gamybos paslaugų; </w:t>
      </w:r>
    </w:p>
    <w:p w14:paraId="3050133C"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įvykiai, kurių datos ir aplinkybių negalima nustatyti atlikus įvykio tyrimą;</w:t>
      </w:r>
    </w:p>
    <w:p w14:paraId="3050133D" w14:textId="17E6A63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jei draudimo apsauga naudojasi ne Apdraustasis</w:t>
      </w:r>
      <w:r w:rsidR="00CB13FF" w:rsidRPr="00B45A0F">
        <w:rPr>
          <w:rFonts w:eastAsia="Times New Roman" w:cs="Times New Roman"/>
          <w:lang w:eastAsia="lt-LT"/>
        </w:rPr>
        <w:t>.</w:t>
      </w:r>
      <w:r w:rsidRPr="00B45A0F">
        <w:rPr>
          <w:rFonts w:eastAsia="Times New Roman" w:cs="Times New Roman"/>
          <w:lang w:eastAsia="lt-LT"/>
        </w:rPr>
        <w:t xml:space="preserve"> </w:t>
      </w:r>
    </w:p>
    <w:p w14:paraId="3050133E"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b/>
          <w:lang w:eastAsia="lt-LT"/>
        </w:rPr>
        <w:t xml:space="preserve">Visos medicininės paslaugos. </w:t>
      </w:r>
      <w:r w:rsidRPr="00B45A0F">
        <w:rPr>
          <w:rFonts w:eastAsia="Times New Roman" w:cs="Times New Roman"/>
          <w:lang w:eastAsia="lt-LT"/>
        </w:rPr>
        <w:t>Sveikatos sutrikimai, sveikatos priežiūros paslaugos ir įvykiai, pripažįstami nedraudžiamaisiais:</w:t>
      </w:r>
    </w:p>
    <w:p w14:paraId="3050133F"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sveikatos sutrikimai, kurie buvo sukelti Apdraustajam tyčia ar dėl neatsargumo susižalojus ar bandant nusižudyti;</w:t>
      </w:r>
    </w:p>
    <w:p w14:paraId="30501340"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sveikatos sutrikimai, kurie atsirado Apdraustajam vykdant nusikalstamą veiką arba rengiantis ją įvykdyti ar dėl kito priešingo teisei veikimo;</w:t>
      </w:r>
    </w:p>
    <w:p w14:paraId="30501341"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sveikatos sutrikimai, atsiradę Apdraustajam nuo alkoholio, narkotinių ar apsvaigimo tikslu naudotų toksinių medžiagų ar vaistų, kurie nebuvo paskirti gydytojo, poveikio; </w:t>
      </w:r>
    </w:p>
    <w:p w14:paraId="30501342" w14:textId="06834754"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paslaugos suteiktos draudimo apsaugos negaliojimo (sustabdymo) metu;</w:t>
      </w:r>
    </w:p>
    <w:p w14:paraId="30501343"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jei Apdraustasis viršijo šioje sutartyje numatytus draudimo sumų limitus sveikatos priežiūros paslaugai. Tokiu atveju apmokama tik ta dalis, kuri neviršija draudimo sutartyje numatytos draudimo sumos;</w:t>
      </w:r>
    </w:p>
    <w:p w14:paraId="30501344"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apgyvendinimo ir maitinimo išlaidos, apsilankymai vandens pramogų parkuose, dovanų kuponai;</w:t>
      </w:r>
    </w:p>
    <w:p w14:paraId="30501345"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šokiai, golfas, slidinėjimo treniruotės, kovos menai;</w:t>
      </w:r>
    </w:p>
    <w:p w14:paraId="30501346"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jei draudiko taisyklėse yra numatyta, sporto abonementai ilgesni nei draudimo galiojimo terminas;</w:t>
      </w:r>
    </w:p>
    <w:p w14:paraId="30501347" w14:textId="77777777" w:rsidR="00163C62" w:rsidRPr="00B45A0F" w:rsidRDefault="00163C62" w:rsidP="00163C62">
      <w:pPr>
        <w:numPr>
          <w:ilvl w:val="2"/>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jei draudimo apsauga naudojasi ne Apdraustasis.</w:t>
      </w:r>
    </w:p>
    <w:p w14:paraId="30501348" w14:textId="77777777" w:rsidR="00163C62" w:rsidRPr="00B45A0F" w:rsidRDefault="00163C62" w:rsidP="00163C62">
      <w:pPr>
        <w:tabs>
          <w:tab w:val="left" w:pos="1134"/>
        </w:tabs>
        <w:spacing w:after="0" w:line="240" w:lineRule="auto"/>
        <w:contextualSpacing/>
        <w:jc w:val="both"/>
        <w:rPr>
          <w:rFonts w:eastAsia="Times New Roman" w:cs="Times New Roman"/>
          <w:lang w:eastAsia="lt-LT"/>
        </w:rPr>
      </w:pPr>
    </w:p>
    <w:p w14:paraId="30501349" w14:textId="77777777" w:rsidR="00163C62" w:rsidRPr="00B45A0F" w:rsidRDefault="00163C62" w:rsidP="00163C62">
      <w:pPr>
        <w:tabs>
          <w:tab w:val="left" w:pos="1134"/>
        </w:tabs>
        <w:spacing w:after="0" w:line="240" w:lineRule="auto"/>
        <w:ind w:left="567"/>
        <w:contextualSpacing/>
        <w:jc w:val="both"/>
        <w:rPr>
          <w:rFonts w:eastAsia="Times New Roman" w:cs="Times New Roman"/>
          <w:lang w:eastAsia="lt-LT"/>
        </w:rPr>
      </w:pPr>
    </w:p>
    <w:p w14:paraId="3050134A" w14:textId="77777777" w:rsidR="00163C62" w:rsidRPr="00B45A0F" w:rsidRDefault="00163C62" w:rsidP="00163C62">
      <w:pPr>
        <w:keepNext/>
        <w:numPr>
          <w:ilvl w:val="0"/>
          <w:numId w:val="3"/>
        </w:numPr>
        <w:tabs>
          <w:tab w:val="left" w:pos="1134"/>
        </w:tabs>
        <w:spacing w:after="0" w:line="240" w:lineRule="auto"/>
        <w:ind w:left="0" w:firstLine="567"/>
        <w:jc w:val="center"/>
        <w:outlineLvl w:val="1"/>
        <w:rPr>
          <w:rFonts w:eastAsia="Times New Roman" w:cs="Times New Roman"/>
          <w:b/>
          <w:caps/>
          <w:lang w:eastAsia="lt-LT"/>
        </w:rPr>
      </w:pPr>
      <w:r w:rsidRPr="00B45A0F">
        <w:rPr>
          <w:rFonts w:eastAsia="Times New Roman" w:cs="Times New Roman"/>
          <w:b/>
          <w:caps/>
          <w:lang w:eastAsia="lt-LT"/>
        </w:rPr>
        <w:t xml:space="preserve">dRAUDĖJO, APDRAUSTOJO IR DRAUDIKO TEISĖS IR PAREIGOS </w:t>
      </w:r>
    </w:p>
    <w:p w14:paraId="3050134B" w14:textId="77777777" w:rsidR="00163C62" w:rsidRPr="00B45A0F" w:rsidRDefault="00163C62" w:rsidP="00163C62">
      <w:pPr>
        <w:keepNext/>
        <w:tabs>
          <w:tab w:val="left" w:pos="1134"/>
        </w:tabs>
        <w:spacing w:after="0" w:line="240" w:lineRule="auto"/>
        <w:ind w:left="567"/>
        <w:outlineLvl w:val="1"/>
        <w:rPr>
          <w:rFonts w:eastAsia="Times New Roman" w:cs="Times New Roman"/>
          <w:b/>
          <w:caps/>
          <w:lang w:eastAsia="lt-LT"/>
        </w:rPr>
      </w:pPr>
    </w:p>
    <w:p w14:paraId="3050134C" w14:textId="54D7838A" w:rsidR="00163C62" w:rsidRPr="00B45A0F" w:rsidRDefault="007F6A6C"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cs="Times New Roman"/>
          <w:lang w:eastAsia="lt-LT"/>
        </w:rPr>
        <w:t xml:space="preserve">Draudikas privalo nemokamai pateikti sveikatos draudimo korteles kiekvienam Apdraustajam per 1 (vieną) savaitę nuo draudimo sutarties </w:t>
      </w:r>
      <w:r w:rsidR="00404BF0" w:rsidRPr="00B45A0F">
        <w:rPr>
          <w:rFonts w:cs="Times New Roman"/>
          <w:lang w:eastAsia="lt-LT"/>
        </w:rPr>
        <w:t xml:space="preserve">pasirašymo </w:t>
      </w:r>
      <w:r w:rsidRPr="00B45A0F">
        <w:rPr>
          <w:rFonts w:cs="Times New Roman"/>
          <w:lang w:eastAsia="lt-LT"/>
        </w:rPr>
        <w:t>arba apdraustojo sutikimo pasirašymo. Šios priemonės gali būti neišduodamos tik tokiu atveju, jeigu lankantis pas Draudiko partnerius tokios priemonės nėra reikalingos</w:t>
      </w:r>
      <w:r w:rsidR="00163C62" w:rsidRPr="00B45A0F">
        <w:rPr>
          <w:rFonts w:eastAsia="Times New Roman" w:cs="Times New Roman"/>
          <w:lang w:eastAsia="lt-LT"/>
        </w:rPr>
        <w:t>.</w:t>
      </w:r>
    </w:p>
    <w:p w14:paraId="5AD80F56" w14:textId="206EE0AA" w:rsidR="007F6A6C" w:rsidRPr="00B45A0F" w:rsidRDefault="007F6A6C"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cs="Times New Roman"/>
          <w:lang w:eastAsia="lt-LT"/>
        </w:rPr>
        <w:t>Draudikas</w:t>
      </w:r>
      <w:r w:rsidR="001D6845" w:rsidRPr="00B45A0F">
        <w:rPr>
          <w:rFonts w:cs="Times New Roman"/>
          <w:lang w:eastAsia="lt-LT"/>
        </w:rPr>
        <w:t xml:space="preserve">, </w:t>
      </w:r>
      <w:r w:rsidR="00976157" w:rsidRPr="00B45A0F">
        <w:rPr>
          <w:rFonts w:cs="Times New Roman"/>
          <w:lang w:eastAsia="lt-LT"/>
        </w:rPr>
        <w:t xml:space="preserve">likus </w:t>
      </w:r>
      <w:proofErr w:type="spellStart"/>
      <w:r w:rsidR="00976157" w:rsidRPr="00B45A0F">
        <w:rPr>
          <w:rFonts w:cs="Times New Roman"/>
          <w:lang w:eastAsia="lt-LT"/>
        </w:rPr>
        <w:t>dviems</w:t>
      </w:r>
      <w:proofErr w:type="spellEnd"/>
      <w:r w:rsidR="00976157" w:rsidRPr="00B45A0F">
        <w:rPr>
          <w:rFonts w:cs="Times New Roman"/>
          <w:lang w:eastAsia="lt-LT"/>
        </w:rPr>
        <w:t xml:space="preserve"> mėnesiams iki draudimo sutarties pabaigos,</w:t>
      </w:r>
      <w:r w:rsidR="001D6845" w:rsidRPr="00B45A0F">
        <w:rPr>
          <w:rFonts w:cs="Times New Roman"/>
          <w:lang w:eastAsia="lt-LT"/>
        </w:rPr>
        <w:t xml:space="preserve"> </w:t>
      </w:r>
      <w:r w:rsidRPr="00B45A0F">
        <w:rPr>
          <w:rFonts w:cs="Times New Roman"/>
          <w:lang w:eastAsia="lt-LT"/>
        </w:rPr>
        <w:t>pateikia Draudėjui ataskaitą apie Apdraustųjų pasinaudojimą paslaugomis, atskirai nurodant kiekvienos paslaugų grupės išmokas.</w:t>
      </w:r>
    </w:p>
    <w:p w14:paraId="3050134D" w14:textId="31808ADE" w:rsidR="00163C62" w:rsidRPr="00B45A0F" w:rsidRDefault="007F6A6C"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cs="Times New Roman"/>
          <w:lang w:eastAsia="lt-LT"/>
        </w:rPr>
        <w:t>Apdraustųjų sąrašo pakeitimai vykdomi vieną kartą per mėnesį, kiekvieno mėnesio kalendorinę dieną, kuri sutampa su draudimo liudijimo pradžios diena</w:t>
      </w:r>
      <w:r w:rsidRPr="00B45A0F">
        <w:rPr>
          <w:lang w:eastAsia="lt-LT"/>
        </w:rPr>
        <w:t>.</w:t>
      </w:r>
      <w:r w:rsidR="00163C62" w:rsidRPr="00B45A0F">
        <w:rPr>
          <w:rFonts w:eastAsia="Times New Roman" w:cs="Times New Roman"/>
          <w:lang w:eastAsia="lt-LT"/>
        </w:rPr>
        <w:t xml:space="preserve"> </w:t>
      </w:r>
    </w:p>
    <w:p w14:paraId="12084A98" w14:textId="04F0827A" w:rsidR="007A007F" w:rsidRPr="00B45A0F" w:rsidRDefault="007A007F" w:rsidP="007A007F">
      <w:pPr>
        <w:numPr>
          <w:ilvl w:val="1"/>
          <w:numId w:val="3"/>
        </w:numPr>
        <w:tabs>
          <w:tab w:val="left" w:pos="1134"/>
        </w:tabs>
        <w:spacing w:after="0" w:line="240" w:lineRule="auto"/>
        <w:ind w:left="0" w:firstLine="567"/>
        <w:jc w:val="both"/>
        <w:rPr>
          <w:rFonts w:cs="Times New Roman"/>
          <w:lang w:eastAsia="lt-LT"/>
        </w:rPr>
      </w:pPr>
      <w:r w:rsidRPr="00B45A0F">
        <w:rPr>
          <w:rFonts w:cs="Times New Roman"/>
          <w:lang w:eastAsia="lt-LT"/>
        </w:rPr>
        <w:t xml:space="preserve">Draudėjo rašytiniu pageidavimu arba naudojantis Draudiko arba Brokerio internetine platforma, po </w:t>
      </w:r>
      <w:r w:rsidR="002C7FC7" w:rsidRPr="00B45A0F">
        <w:rPr>
          <w:rFonts w:cs="Times New Roman"/>
          <w:lang w:eastAsia="lt-LT"/>
        </w:rPr>
        <w:t xml:space="preserve">sutarties </w:t>
      </w:r>
      <w:r w:rsidRPr="00B45A0F">
        <w:rPr>
          <w:rFonts w:cs="Times New Roman"/>
          <w:lang w:eastAsia="lt-LT"/>
        </w:rPr>
        <w:t xml:space="preserve">sudarymo gali būti įtraukiami nauji Apdraustieji. Apsauga įsigalioja nuo prašyme nurodytos datos ir galioja iki draudimo sutarties tarp </w:t>
      </w:r>
      <w:r w:rsidR="00AE694C" w:rsidRPr="00B45A0F">
        <w:rPr>
          <w:rFonts w:cs="Times New Roman"/>
          <w:lang w:eastAsia="lt-LT"/>
        </w:rPr>
        <w:t xml:space="preserve">Draudėjo </w:t>
      </w:r>
      <w:r w:rsidRPr="00B45A0F">
        <w:rPr>
          <w:rFonts w:cs="Times New Roman"/>
          <w:lang w:eastAsia="lt-LT"/>
        </w:rPr>
        <w:t>ir Draudiko galiojimo</w:t>
      </w:r>
      <w:r w:rsidR="00AE694C" w:rsidRPr="00B45A0F">
        <w:rPr>
          <w:rFonts w:cs="Times New Roman"/>
          <w:lang w:eastAsia="lt-LT"/>
        </w:rPr>
        <w:t xml:space="preserve"> pabaigos</w:t>
      </w:r>
      <w:r w:rsidRPr="00B45A0F">
        <w:rPr>
          <w:rFonts w:cs="Times New Roman"/>
          <w:lang w:eastAsia="lt-LT"/>
        </w:rPr>
        <w:t xml:space="preserve"> datos.</w:t>
      </w:r>
    </w:p>
    <w:p w14:paraId="6322666F" w14:textId="20C12B70" w:rsidR="007A007F" w:rsidRPr="00B45A0F" w:rsidRDefault="007A007F" w:rsidP="007A007F">
      <w:pPr>
        <w:numPr>
          <w:ilvl w:val="2"/>
          <w:numId w:val="3"/>
        </w:numPr>
        <w:tabs>
          <w:tab w:val="left" w:pos="567"/>
        </w:tabs>
        <w:spacing w:after="0" w:line="240" w:lineRule="auto"/>
        <w:ind w:left="1134" w:hanging="579"/>
        <w:jc w:val="both"/>
        <w:rPr>
          <w:rFonts w:cs="Times New Roman"/>
          <w:lang w:eastAsia="lt-LT"/>
        </w:rPr>
      </w:pPr>
      <w:r w:rsidRPr="00B45A0F">
        <w:rPr>
          <w:rFonts w:cs="Times New Roman"/>
          <w:lang w:eastAsia="lt-LT"/>
        </w:rPr>
        <w:t>Draudimo įmoka būtų skaičiuojama proporcingai laikotarpiui, laikant, kad už kiekvieną pilną ir nepilną apsaugos galiojimo mėnesį skaičiuojama 1/</w:t>
      </w:r>
      <w:r w:rsidR="00255EA6" w:rsidRPr="00B45A0F">
        <w:rPr>
          <w:rFonts w:cs="Times New Roman"/>
          <w:lang w:eastAsia="lt-LT"/>
        </w:rPr>
        <w:t>N</w:t>
      </w:r>
      <w:r w:rsidRPr="00B45A0F">
        <w:rPr>
          <w:rFonts w:cs="Times New Roman"/>
          <w:lang w:eastAsia="lt-LT"/>
        </w:rPr>
        <w:t xml:space="preserve"> metinės draudimo įmokos</w:t>
      </w:r>
      <w:r w:rsidR="00B47E9D" w:rsidRPr="00B45A0F">
        <w:rPr>
          <w:rFonts w:cs="Times New Roman"/>
          <w:lang w:eastAsia="lt-LT"/>
        </w:rPr>
        <w:t xml:space="preserve">, kur </w:t>
      </w:r>
      <w:r w:rsidR="00255EA6" w:rsidRPr="00B45A0F">
        <w:rPr>
          <w:rFonts w:cs="Times New Roman"/>
          <w:lang w:eastAsia="lt-LT"/>
        </w:rPr>
        <w:t>N</w:t>
      </w:r>
      <w:r w:rsidR="00B47E9D" w:rsidRPr="00B45A0F">
        <w:rPr>
          <w:rFonts w:cs="Times New Roman"/>
          <w:lang w:eastAsia="lt-LT"/>
        </w:rPr>
        <w:t xml:space="preserve"> –</w:t>
      </w:r>
      <w:r w:rsidR="00255EA6" w:rsidRPr="00B45A0F">
        <w:rPr>
          <w:rFonts w:cs="Times New Roman"/>
          <w:lang w:eastAsia="lt-LT"/>
        </w:rPr>
        <w:t xml:space="preserve"> likęs mėnesių skaičius iki draudimo sutarties pabaigos (nepilni mėnesiai apvalinami į didesnę pusę).</w:t>
      </w:r>
    </w:p>
    <w:p w14:paraId="39C09986" w14:textId="77777777" w:rsidR="007A007F" w:rsidRPr="00B45A0F" w:rsidRDefault="007A007F" w:rsidP="007A007F">
      <w:pPr>
        <w:numPr>
          <w:ilvl w:val="2"/>
          <w:numId w:val="3"/>
        </w:numPr>
        <w:tabs>
          <w:tab w:val="left" w:pos="567"/>
        </w:tabs>
        <w:spacing w:after="0" w:line="240" w:lineRule="auto"/>
        <w:ind w:left="1134" w:hanging="579"/>
        <w:jc w:val="both"/>
        <w:rPr>
          <w:rFonts w:cs="Times New Roman"/>
          <w:lang w:eastAsia="lt-LT"/>
        </w:rPr>
      </w:pPr>
      <w:r w:rsidRPr="00B45A0F">
        <w:rPr>
          <w:rFonts w:cs="Times New Roman"/>
          <w:lang w:eastAsia="lt-LT"/>
        </w:rPr>
        <w:t xml:space="preserve">Ambulatorinio ir stacionarinio gydymo paslaugų bei Kritinių ligų draudimo suma suteikiama pilna, nepaisant draudimo apsaugos galiojimo laikotarpio. </w:t>
      </w:r>
    </w:p>
    <w:p w14:paraId="30501351" w14:textId="4CD78F10" w:rsidR="00163C62" w:rsidRPr="00A24339" w:rsidRDefault="007A007F" w:rsidP="00A24339">
      <w:pPr>
        <w:numPr>
          <w:ilvl w:val="2"/>
          <w:numId w:val="3"/>
        </w:numPr>
        <w:tabs>
          <w:tab w:val="left" w:pos="567"/>
        </w:tabs>
        <w:spacing w:after="0" w:line="240" w:lineRule="auto"/>
        <w:ind w:left="1134" w:hanging="579"/>
        <w:jc w:val="both"/>
        <w:rPr>
          <w:rFonts w:cs="Times New Roman"/>
          <w:lang w:eastAsia="lt-LT"/>
        </w:rPr>
      </w:pPr>
      <w:r w:rsidRPr="00B45A0F">
        <w:rPr>
          <w:rFonts w:cs="Times New Roman"/>
          <w:lang w:eastAsia="lt-LT"/>
        </w:rPr>
        <w:t>Kitų paslaugų draudimo suma yra mažinama proporcingai draudimo apsaugos galiojimo laikotarpiui.</w:t>
      </w:r>
    </w:p>
    <w:p w14:paraId="30501352" w14:textId="77777777" w:rsidR="00163C62" w:rsidRPr="00B45A0F" w:rsidRDefault="00163C62" w:rsidP="00163C62">
      <w:pPr>
        <w:numPr>
          <w:ilvl w:val="1"/>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Nutrūkus Apdraustojo ir Draudėjo darbo santykiams ar kitaip netekus teisės būti apdraustam, nepanaudota įmokos dalis Draudėjui perskaičiuojama proporcingai sutarties galiojimo laikotarpiui, bei grąžinama Draudėjui arba Draudėjo prašymu įskaitoma į draudimo įmokas, mokėtinas už kitus Apdraustuosius. Jei Apdraustasis išbraukiamas iš apdraustųjų sąrašo vėliau nei likus trims mėnesiams iki draudimo apsaugos laikotarpio pabaigos, nepanaudota įmokos dalis nėra grąžinama. </w:t>
      </w:r>
    </w:p>
    <w:p w14:paraId="30501353" w14:textId="65AFA665" w:rsidR="00163C62" w:rsidRPr="00B45A0F" w:rsidRDefault="0010367A" w:rsidP="00163C62">
      <w:pPr>
        <w:numPr>
          <w:ilvl w:val="1"/>
          <w:numId w:val="3"/>
        </w:numPr>
        <w:tabs>
          <w:tab w:val="left" w:pos="1134"/>
        </w:tabs>
        <w:spacing w:after="0" w:line="240" w:lineRule="auto"/>
        <w:ind w:left="0" w:firstLine="567"/>
        <w:contextualSpacing/>
        <w:jc w:val="both"/>
        <w:rPr>
          <w:rFonts w:eastAsia="Times New Roman" w:cs="Times New Roman"/>
          <w:lang w:eastAsia="lt-LT"/>
        </w:rPr>
      </w:pPr>
      <w:r w:rsidRPr="00B45A0F">
        <w:rPr>
          <w:rFonts w:cs="Times New Roman"/>
          <w:lang w:eastAsia="lt-LT"/>
        </w:rPr>
        <w:t>Apdraustasis laikomas išbrauktu iš Apdraustųjų sąrašo ir atitinkamai draudimo apsauga tokiam Apdraustajam nustoja galioti nuo dienos, kai Draudėjas pateikia Draudikui prašymą (naudojantis Draudiko arba Brokerio internetine platforma arba raštišką pranešimą) išbraukti Apdraustąjį iš Apdraustųjų sąrašo (draudėjas prašymą pateikia ne vėliau nei prieš tris dienas), bet ne anksčiau negu pranešime nurodyta data</w:t>
      </w:r>
      <w:r w:rsidR="00163C62" w:rsidRPr="00B45A0F">
        <w:rPr>
          <w:rFonts w:eastAsia="Times New Roman" w:cs="Times New Roman"/>
          <w:lang w:eastAsia="lt-LT"/>
        </w:rPr>
        <w:t>.</w:t>
      </w:r>
    </w:p>
    <w:p w14:paraId="30501354" w14:textId="00F30419" w:rsidR="00163C62" w:rsidRPr="00B45A0F" w:rsidRDefault="0010367A" w:rsidP="00163C62">
      <w:pPr>
        <w:numPr>
          <w:ilvl w:val="1"/>
          <w:numId w:val="3"/>
        </w:numPr>
        <w:tabs>
          <w:tab w:val="left" w:pos="1134"/>
        </w:tabs>
        <w:spacing w:after="0" w:line="240" w:lineRule="auto"/>
        <w:ind w:left="0" w:firstLine="567"/>
        <w:contextualSpacing/>
        <w:jc w:val="both"/>
        <w:rPr>
          <w:rFonts w:eastAsia="Times New Roman" w:cs="Times New Roman"/>
          <w:lang w:eastAsia="lt-LT"/>
        </w:rPr>
      </w:pPr>
      <w:r w:rsidRPr="00B45A0F">
        <w:rPr>
          <w:rFonts w:cs="Times New Roman"/>
          <w:lang w:eastAsia="lt-LT"/>
        </w:rPr>
        <w:t>Draudėjas įsipareigoja informuoti Apdraustąjį apie jo draudimo apsaugos nutraukimą</w:t>
      </w:r>
      <w:r w:rsidR="00163C62" w:rsidRPr="00B45A0F">
        <w:rPr>
          <w:rFonts w:eastAsia="Times New Roman" w:cs="Times New Roman"/>
          <w:lang w:eastAsia="lt-LT"/>
        </w:rPr>
        <w:t>.</w:t>
      </w:r>
    </w:p>
    <w:p w14:paraId="30501355" w14:textId="094D404A" w:rsidR="00163C62" w:rsidRPr="00B45A0F" w:rsidRDefault="00163C62" w:rsidP="00163C62">
      <w:pPr>
        <w:numPr>
          <w:ilvl w:val="1"/>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lastRenderedPageBreak/>
        <w:t xml:space="preserve">Darant Apdraustųjų sąrašo pakeitimus (tiek įtraukiant naujus Apdraustuosius, tiek išbraukiant asmenį iš Apdraustųjų sąrašo) draudimo įmoka nekoreguojama darant pakeitimą, tačiau koreguojama tik draudimo sutarties pabaigoje, </w:t>
      </w:r>
      <w:r w:rsidR="004F6E31" w:rsidRPr="00B45A0F">
        <w:rPr>
          <w:rFonts w:eastAsia="Times New Roman" w:cs="Times New Roman"/>
          <w:lang w:eastAsia="lt-LT"/>
        </w:rPr>
        <w:t>likus 1 mėnesiui iki sutarties pabaigos</w:t>
      </w:r>
      <w:r w:rsidRPr="00B45A0F">
        <w:rPr>
          <w:rFonts w:eastAsia="Times New Roman" w:cs="Times New Roman"/>
          <w:lang w:eastAsia="lt-LT"/>
        </w:rPr>
        <w:t>, draudikui suskaičiavus mokėtiną įmoką už naujus Apdraustuosius ir grąžintiną įmokos dalį už išbrauktus Apdraustuosius. Jeigu Sutartis pratęsiama papildomam 1 metų laikotarpiui, tokia draudimo įmokos korekcija atliekama kiekvienų Sutarties galiojimo metų pabaigoje.</w:t>
      </w:r>
    </w:p>
    <w:p w14:paraId="30501356" w14:textId="77777777" w:rsidR="00163C62" w:rsidRPr="00B45A0F" w:rsidRDefault="00163C62" w:rsidP="00163C62">
      <w:pPr>
        <w:numPr>
          <w:ilvl w:val="1"/>
          <w:numId w:val="3"/>
        </w:numPr>
        <w:tabs>
          <w:tab w:val="left" w:pos="1134"/>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Draudėjas neatlygina tokių Draudiko patirtų nuostolių, kurie atsirado, jei Draudikas moka draudimo išmoką, kompensuoja sveikatos priežiūros įstaigų pateiktas sąskaitas ar Apdraustojo patirtas išlaidas už paslaugas, suteiktas po dienos, kai Draudėjas raštu pateikė prašymą nutraukti draudimo apsaugą konkretiems Apdraustiesiems.</w:t>
      </w:r>
    </w:p>
    <w:p w14:paraId="30501359" w14:textId="08A012FF" w:rsidR="00163C62" w:rsidRPr="00B45A0F" w:rsidRDefault="00163C62" w:rsidP="00163C62">
      <w:pPr>
        <w:numPr>
          <w:ilvl w:val="1"/>
          <w:numId w:val="3"/>
        </w:numPr>
        <w:tabs>
          <w:tab w:val="left" w:pos="1134"/>
          <w:tab w:val="left" w:pos="1560"/>
        </w:tabs>
        <w:spacing w:after="0" w:line="240" w:lineRule="auto"/>
        <w:ind w:left="0" w:firstLine="567"/>
        <w:contextualSpacing/>
        <w:jc w:val="both"/>
        <w:rPr>
          <w:rFonts w:eastAsia="Times New Roman" w:cs="Times New Roman"/>
          <w:lang w:eastAsia="lt-LT"/>
        </w:rPr>
      </w:pPr>
      <w:r w:rsidRPr="00B45A0F">
        <w:rPr>
          <w:rFonts w:eastAsia="Times New Roman" w:cs="Times New Roman"/>
          <w:lang w:eastAsia="lt-LT"/>
        </w:rPr>
        <w:t xml:space="preserve">Apdraustiesiems pametus ar sugadinus sveikatos draudimo kortelę, Draudikas privalo išduoti naują sveikatos draudimo kortelę be papildomo mokesčio. </w:t>
      </w:r>
    </w:p>
    <w:p w14:paraId="3050135A" w14:textId="77777777" w:rsidR="00163C62" w:rsidRPr="00B45A0F" w:rsidRDefault="00163C62" w:rsidP="00163C62">
      <w:pPr>
        <w:tabs>
          <w:tab w:val="left" w:pos="1134"/>
          <w:tab w:val="left" w:pos="1560"/>
        </w:tabs>
        <w:spacing w:after="0" w:line="240" w:lineRule="auto"/>
        <w:ind w:left="567"/>
        <w:contextualSpacing/>
        <w:jc w:val="both"/>
        <w:rPr>
          <w:rFonts w:eastAsia="Times New Roman" w:cs="Times New Roman"/>
          <w:lang w:eastAsia="lt-LT"/>
        </w:rPr>
      </w:pPr>
    </w:p>
    <w:p w14:paraId="3050135B" w14:textId="77777777" w:rsidR="00163C62" w:rsidRPr="00B45A0F" w:rsidRDefault="00163C62" w:rsidP="00163C62">
      <w:pPr>
        <w:keepNext/>
        <w:numPr>
          <w:ilvl w:val="0"/>
          <w:numId w:val="3"/>
        </w:numPr>
        <w:tabs>
          <w:tab w:val="left" w:pos="1134"/>
        </w:tabs>
        <w:spacing w:after="0" w:line="240" w:lineRule="auto"/>
        <w:ind w:left="0" w:firstLine="567"/>
        <w:jc w:val="center"/>
        <w:outlineLvl w:val="1"/>
        <w:rPr>
          <w:rFonts w:eastAsia="Times New Roman" w:cs="Times New Roman"/>
          <w:b/>
          <w:caps/>
          <w:lang w:eastAsia="lt-LT"/>
        </w:rPr>
      </w:pPr>
      <w:bookmarkStart w:id="4" w:name="_Toc498739377"/>
      <w:r w:rsidRPr="00B45A0F">
        <w:rPr>
          <w:rFonts w:eastAsia="Times New Roman" w:cs="Times New Roman"/>
          <w:b/>
          <w:caps/>
          <w:lang w:eastAsia="lt-LT"/>
        </w:rPr>
        <w:t>DraudimO apsaugos galiojimo teritorija</w:t>
      </w:r>
      <w:bookmarkEnd w:id="4"/>
    </w:p>
    <w:p w14:paraId="3050135C" w14:textId="77777777" w:rsidR="00163C62" w:rsidRPr="00B45A0F" w:rsidRDefault="00163C62" w:rsidP="00163C62">
      <w:pPr>
        <w:keepNext/>
        <w:tabs>
          <w:tab w:val="left" w:pos="1134"/>
        </w:tabs>
        <w:spacing w:after="0" w:line="240" w:lineRule="auto"/>
        <w:ind w:left="567"/>
        <w:outlineLvl w:val="1"/>
        <w:rPr>
          <w:rFonts w:eastAsia="Times New Roman" w:cs="Times New Roman"/>
          <w:b/>
          <w:caps/>
          <w:lang w:eastAsia="lt-LT"/>
        </w:rPr>
      </w:pPr>
    </w:p>
    <w:p w14:paraId="3050135D"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Draudimo apsauga galioja Lietuvos Respublikos teritorijoje.</w:t>
      </w:r>
    </w:p>
    <w:p w14:paraId="3050135E"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Apdraustasis draudžiamojo įvykio atveju gali kreiptis į bet kurią (privačią ar valstybinę) sveikatos priežiūros įstaigą Lietuvoje, kuri turi licenciją tokiai sveikatos priežiūros paslaugų veiklai.</w:t>
      </w:r>
    </w:p>
    <w:p w14:paraId="3050135F" w14:textId="77777777" w:rsidR="00163C62" w:rsidRPr="00B45A0F" w:rsidRDefault="00163C62" w:rsidP="00163C62">
      <w:pPr>
        <w:tabs>
          <w:tab w:val="left" w:pos="1134"/>
        </w:tabs>
        <w:spacing w:after="0" w:line="240" w:lineRule="auto"/>
        <w:ind w:firstLine="567"/>
        <w:rPr>
          <w:rFonts w:eastAsia="Times New Roman" w:cs="Times New Roman"/>
          <w:lang w:eastAsia="lt-LT"/>
        </w:rPr>
      </w:pPr>
    </w:p>
    <w:p w14:paraId="30501360" w14:textId="77777777" w:rsidR="00163C62" w:rsidRPr="00B45A0F" w:rsidRDefault="00163C62" w:rsidP="00163C62">
      <w:pPr>
        <w:keepNext/>
        <w:numPr>
          <w:ilvl w:val="0"/>
          <w:numId w:val="3"/>
        </w:numPr>
        <w:tabs>
          <w:tab w:val="left" w:pos="1134"/>
        </w:tabs>
        <w:spacing w:after="0" w:line="240" w:lineRule="auto"/>
        <w:ind w:left="0" w:firstLine="567"/>
        <w:jc w:val="center"/>
        <w:outlineLvl w:val="1"/>
        <w:rPr>
          <w:rFonts w:eastAsia="Times New Roman" w:cs="Times New Roman"/>
          <w:b/>
          <w:caps/>
          <w:lang w:eastAsia="lt-LT"/>
        </w:rPr>
      </w:pPr>
      <w:r w:rsidRPr="00B45A0F">
        <w:rPr>
          <w:rFonts w:eastAsia="Times New Roman" w:cs="Times New Roman"/>
          <w:b/>
          <w:caps/>
          <w:lang w:eastAsia="lt-LT"/>
        </w:rPr>
        <w:t>Sveikatos priežiūros paslaugų apmokėjimo tvarka</w:t>
      </w:r>
    </w:p>
    <w:p w14:paraId="30501361" w14:textId="77777777" w:rsidR="00163C62" w:rsidRPr="00B45A0F" w:rsidRDefault="00163C62" w:rsidP="00163C62">
      <w:pPr>
        <w:keepNext/>
        <w:tabs>
          <w:tab w:val="left" w:pos="1134"/>
        </w:tabs>
        <w:spacing w:after="0" w:line="240" w:lineRule="auto"/>
        <w:ind w:left="567"/>
        <w:outlineLvl w:val="1"/>
        <w:rPr>
          <w:rFonts w:eastAsia="Times New Roman" w:cs="Times New Roman"/>
          <w:b/>
          <w:caps/>
          <w:lang w:eastAsia="lt-LT"/>
        </w:rPr>
      </w:pPr>
    </w:p>
    <w:p w14:paraId="30501362"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 xml:space="preserve">Įvykus draudžiamajam įvykiui, Apdraustasis gali kreiptis tiek į Draudiko pripažįstamą sveikatos priežiūros įstaigą, su kuria Draudikas turi sudaręs bendradarbiavimo sutartį, tiek ir į sveikatos priežiūros įstaigą, su kuria Draudikas nėra sudaręs bendradarbiavimo sutarties. </w:t>
      </w:r>
    </w:p>
    <w:p w14:paraId="30501363"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Draudimo išmokos už suteiktas sveikatos priežiūros paslaugas turi būti apskaičiuotos ir išmokėtos pagal sveikatos priežiūros įstaigų įkainius, nepriklausomai, įstaiga yra ar nėra pasirašiusi sutarties su teritorine ligonių kasa bei nepriklausomai, ar tokia sveikatos priežiūros įstaiga yra Draudiko pripažįstama ar ne.</w:t>
      </w:r>
    </w:p>
    <w:p w14:paraId="30501364"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Draudimo išmoka yra lygi dėl draudžiamojo įvykio patirtų ir Draudiko kompensuojamų išlaidų dydžiui, neviršijant kiekvienai paslaugai taikomos draudimo sumos.</w:t>
      </w:r>
    </w:p>
    <w:p w14:paraId="30501365"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Jei įvykus draudžiamajam įvykiui Apdraustasis kreipiasi į sveikatos priežiūros  įstaigą, kuri nėra Draudiko pripažįstama sveikatos priežiūros įstaiga ir už suteiktas sveikatos priežiūros paslaugas Apdraustasis pats tiesiogiai sumoka sveikatos priežiūros įstaigai, draudimo išmokai nustatyti ir išmokėti Apdraustasis turi pateikti Draudikui šiuos dokumentus:</w:t>
      </w:r>
    </w:p>
    <w:p w14:paraId="30501366" w14:textId="34E72F42" w:rsidR="00163C62" w:rsidRPr="00B45A0F" w:rsidRDefault="00163C62" w:rsidP="00163C62">
      <w:pPr>
        <w:numPr>
          <w:ilvl w:val="2"/>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finansinį dokumentą, liudijantį apie suteiktų paslaugų apmokėjimą: sąskaitą faktūrą su kasos kvitu  arba kasos pajamų orderio kvitą, ar pinigų priėmimo kvitą, arba mokėjimo pavedimą, kuriuose turi būti gydymo įstaigos / vaistinės rekvizitai, duomenys apie mokėtoją bei įvardintos kam ir kokios buvo suteiktos paslaugos ar parduoti vaistai, medicinos pagalbos priemonės</w:t>
      </w:r>
      <w:r w:rsidR="00CB13FF" w:rsidRPr="00B45A0F">
        <w:rPr>
          <w:rFonts w:eastAsia="Times New Roman" w:cs="Times New Roman"/>
          <w:lang w:eastAsia="lt-LT"/>
        </w:rPr>
        <w:t>;</w:t>
      </w:r>
    </w:p>
    <w:p w14:paraId="30501367" w14:textId="08164F89" w:rsidR="00163C62" w:rsidRPr="00B45A0F" w:rsidRDefault="00163C62" w:rsidP="00163C62">
      <w:pPr>
        <w:numPr>
          <w:ilvl w:val="2"/>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 xml:space="preserve">išrašą iš medicinos dokumentų su gydytojo parašu ir antspaudu informuojantį apie susirgimo pobūdį, diagnozę, ligos eigą, paskirtus ir/ ar atliktus tyrimus bei gydymą, procedūras (gali būti ir dokumento kopija, arba asmens sveikatos kortelės kopija). Šis punktas netaikomas sveikatos priežiūros paslaugoms, suteiktoms iš </w:t>
      </w:r>
      <w:r w:rsidR="00F75879" w:rsidRPr="00B45A0F">
        <w:rPr>
          <w:rFonts w:eastAsia="Times New Roman" w:cs="Times New Roman"/>
          <w:i/>
          <w:lang w:eastAsia="lt-LT"/>
        </w:rPr>
        <w:t>Visų</w:t>
      </w:r>
      <w:r w:rsidRPr="00B45A0F">
        <w:rPr>
          <w:rFonts w:eastAsia="Times New Roman" w:cs="Times New Roman"/>
          <w:i/>
          <w:lang w:eastAsia="lt-LT"/>
        </w:rPr>
        <w:t xml:space="preserve"> medicinos paslaugų</w:t>
      </w:r>
      <w:r w:rsidRPr="00B45A0F">
        <w:rPr>
          <w:rFonts w:eastAsia="Times New Roman" w:cs="Times New Roman"/>
          <w:lang w:eastAsia="lt-LT"/>
        </w:rPr>
        <w:t xml:space="preserve"> draudimo sumos limito</w:t>
      </w:r>
      <w:r w:rsidR="00CB13FF" w:rsidRPr="00B45A0F">
        <w:rPr>
          <w:rFonts w:eastAsia="Times New Roman" w:cs="Times New Roman"/>
          <w:lang w:eastAsia="lt-LT"/>
        </w:rPr>
        <w:t>;</w:t>
      </w:r>
    </w:p>
    <w:p w14:paraId="30501369" w14:textId="77777777" w:rsidR="00163C62" w:rsidRPr="00B45A0F" w:rsidRDefault="00163C62" w:rsidP="00163C62">
      <w:pPr>
        <w:numPr>
          <w:ilvl w:val="2"/>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užpildytą pasirašytą prašymą, kompensuoti patirtas išlaidas (Apdraustasis užpildo standartinę Draudiko formą, esančią Draudiko internetiniame puslapyje).</w:t>
      </w:r>
    </w:p>
    <w:p w14:paraId="3050136A"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 xml:space="preserve">Šiuos dokumentus Apdraustasis pateikia Draudikui ne vėliau kaip per 30 (trisdešimt) kalendorinių dienų nuo draudžiamojo įvykio dienos (pagal susitarimą, atveža ar siunčia paštu Draudiko nurodytu adresu, siunčia draudiko nurodyti elektroniniu paštu nuskenuotus). Draudikas gali paprašyti Apdraustojo pateikti minėtų dokumentų originalus visą Sutarties galiojimo laiką ir ne mažiau kaip 60 (šešiasdešimt) dienų po įvykio. </w:t>
      </w:r>
    </w:p>
    <w:p w14:paraId="3050136B"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 xml:space="preserve">Jei įvykus draudžiamajam įvykiui Apdraustasis kreipiasi į sveikatos priežiūros įstaigą, kuri yra Draudiko pripažįstama sveikatos priežiūros įstaiga, tuomet Apdraustasis neprivalo pranešti Draudikui apie draudžiamąjį įvykį. Tokiu atveju, apie draudžiamąjį įvykį Draudikui privalo pranešti (ir visus būtinus dokumentus/informaciją pateikti) minėta sveikatos priežiūros įstaiga. Už šiose įstaigose Apdraustajam suteiktas sveikatos priežiūros paslaugas Draudikas apmoka tiesiogiai tai sveikatos priežiūros įstaigai. </w:t>
      </w:r>
    </w:p>
    <w:p w14:paraId="3050136C" w14:textId="7C85E190"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lastRenderedPageBreak/>
        <w:t>Apdraustajam kreipiantis į Draudiko pripažįstamą sveikatos priežiūros įstaigą, Apdraustajam naudojantis ir atsiskaitant Draudiko suteikta kortele, turi būti suteiktos visos esminės</w:t>
      </w:r>
      <w:r w:rsidR="00F75879" w:rsidRPr="00B45A0F">
        <w:rPr>
          <w:rFonts w:eastAsia="Times New Roman" w:cs="Times New Roman"/>
          <w:lang w:eastAsia="lt-LT"/>
        </w:rPr>
        <w:t xml:space="preserve"> paslaugos, numatytos Sutartyje.</w:t>
      </w:r>
    </w:p>
    <w:p w14:paraId="3050136D" w14:textId="77777777" w:rsidR="00163C62" w:rsidRPr="00B45A0F" w:rsidRDefault="00163C62" w:rsidP="00163C62">
      <w:pPr>
        <w:tabs>
          <w:tab w:val="left" w:pos="1134"/>
        </w:tabs>
        <w:spacing w:after="0" w:line="240" w:lineRule="auto"/>
        <w:ind w:left="567"/>
        <w:jc w:val="both"/>
        <w:rPr>
          <w:rFonts w:eastAsia="Times New Roman" w:cs="Times New Roman"/>
          <w:lang w:eastAsia="lt-LT"/>
        </w:rPr>
      </w:pPr>
    </w:p>
    <w:p w14:paraId="3050136E" w14:textId="77777777" w:rsidR="00163C62" w:rsidRPr="00B45A0F" w:rsidRDefault="00163C62" w:rsidP="00163C62">
      <w:pPr>
        <w:keepNext/>
        <w:numPr>
          <w:ilvl w:val="0"/>
          <w:numId w:val="3"/>
        </w:numPr>
        <w:tabs>
          <w:tab w:val="left" w:pos="1134"/>
        </w:tabs>
        <w:spacing w:after="0" w:line="240" w:lineRule="auto"/>
        <w:ind w:left="0" w:firstLine="567"/>
        <w:jc w:val="center"/>
        <w:outlineLvl w:val="1"/>
        <w:rPr>
          <w:rFonts w:eastAsia="Times New Roman" w:cs="Times New Roman"/>
          <w:b/>
          <w:caps/>
          <w:lang w:eastAsia="lt-LT"/>
        </w:rPr>
      </w:pPr>
      <w:bookmarkStart w:id="5" w:name="_Toc498739379"/>
      <w:bookmarkStart w:id="6" w:name="_Toc492826857"/>
      <w:r w:rsidRPr="00B45A0F">
        <w:rPr>
          <w:rFonts w:eastAsia="Times New Roman" w:cs="Times New Roman"/>
          <w:b/>
          <w:caps/>
          <w:lang w:eastAsia="lt-LT"/>
        </w:rPr>
        <w:t>Draudimo išmokos mokėjimo terminai</w:t>
      </w:r>
    </w:p>
    <w:p w14:paraId="3050136F" w14:textId="77777777" w:rsidR="00163C62" w:rsidRPr="00B45A0F" w:rsidRDefault="00163C62" w:rsidP="00163C62">
      <w:pPr>
        <w:keepNext/>
        <w:tabs>
          <w:tab w:val="left" w:pos="1134"/>
        </w:tabs>
        <w:spacing w:after="0" w:line="240" w:lineRule="auto"/>
        <w:ind w:left="567"/>
        <w:outlineLvl w:val="1"/>
        <w:rPr>
          <w:rFonts w:eastAsia="Times New Roman" w:cs="Times New Roman"/>
          <w:b/>
          <w:caps/>
          <w:lang w:eastAsia="lt-LT"/>
        </w:rPr>
      </w:pPr>
    </w:p>
    <w:p w14:paraId="30501370"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 xml:space="preserve">Draudimo išmoka mokama ne vėliau kaip per 30 (trisdešimt) kalendorinių dienų nuo tos dienos, kai gaunama visa informacija, reikšminga nustatant draudžiamojo įvykio faktą, aplinkybes, pasekmes bei draudimo išmokos dydį. </w:t>
      </w:r>
    </w:p>
    <w:p w14:paraId="30501371"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Draudikas turi teisę atidėti išmokėjimą kol Draudėjas/Apdraustasis pateiks Draudiko reikalaujamus papildomus draudžiamąjį įvykį ar jo pasekmes pagrindžiančius dokumentus.</w:t>
      </w:r>
    </w:p>
    <w:p w14:paraId="30501372" w14:textId="77777777" w:rsidR="00163C62" w:rsidRPr="00B45A0F" w:rsidRDefault="00163C62" w:rsidP="00163C62">
      <w:pPr>
        <w:tabs>
          <w:tab w:val="left" w:pos="1134"/>
        </w:tabs>
        <w:spacing w:after="0" w:line="240" w:lineRule="auto"/>
        <w:ind w:left="567"/>
        <w:jc w:val="both"/>
        <w:rPr>
          <w:rFonts w:eastAsia="Times New Roman" w:cs="Times New Roman"/>
          <w:lang w:eastAsia="lt-LT"/>
        </w:rPr>
      </w:pPr>
    </w:p>
    <w:p w14:paraId="30501373" w14:textId="77777777" w:rsidR="00163C62" w:rsidRPr="00B45A0F" w:rsidRDefault="00163C62" w:rsidP="00163C62">
      <w:pPr>
        <w:keepNext/>
        <w:numPr>
          <w:ilvl w:val="0"/>
          <w:numId w:val="3"/>
        </w:numPr>
        <w:tabs>
          <w:tab w:val="left" w:pos="1134"/>
        </w:tabs>
        <w:spacing w:after="0" w:line="240" w:lineRule="auto"/>
        <w:ind w:left="0" w:firstLine="567"/>
        <w:jc w:val="center"/>
        <w:outlineLvl w:val="1"/>
        <w:rPr>
          <w:rFonts w:eastAsia="Times New Roman" w:cs="Times New Roman"/>
          <w:b/>
          <w:caps/>
          <w:lang w:eastAsia="lt-LT"/>
        </w:rPr>
      </w:pPr>
      <w:r w:rsidRPr="00B45A0F">
        <w:rPr>
          <w:rFonts w:eastAsia="Times New Roman" w:cs="Times New Roman"/>
          <w:b/>
          <w:caps/>
          <w:lang w:eastAsia="lt-LT"/>
        </w:rPr>
        <w:t>Draudimo išmokos mokėjimo apribojimai</w:t>
      </w:r>
    </w:p>
    <w:p w14:paraId="30501374" w14:textId="77777777" w:rsidR="00163C62" w:rsidRPr="00B45A0F" w:rsidRDefault="00163C62" w:rsidP="00163C62">
      <w:pPr>
        <w:keepNext/>
        <w:tabs>
          <w:tab w:val="left" w:pos="1134"/>
        </w:tabs>
        <w:spacing w:after="0" w:line="240" w:lineRule="auto"/>
        <w:ind w:left="567"/>
        <w:outlineLvl w:val="1"/>
        <w:rPr>
          <w:rFonts w:eastAsia="Times New Roman" w:cs="Times New Roman"/>
          <w:b/>
          <w:caps/>
          <w:lang w:eastAsia="lt-LT"/>
        </w:rPr>
      </w:pPr>
    </w:p>
    <w:p w14:paraId="30501375"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Draudimo išmoka nemokama, jei įvykis nedraudžiamasis.</w:t>
      </w:r>
    </w:p>
    <w:p w14:paraId="30501376" w14:textId="77777777" w:rsidR="00163C62" w:rsidRPr="00B45A0F" w:rsidRDefault="00163C62" w:rsidP="00163C62">
      <w:pPr>
        <w:numPr>
          <w:ilvl w:val="1"/>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Draudikas turi teisę mažinti draudimo išmoką arba jos nemokėti, jei:</w:t>
      </w:r>
    </w:p>
    <w:p w14:paraId="30501377" w14:textId="77777777" w:rsidR="00163C62" w:rsidRPr="00B45A0F" w:rsidRDefault="00163C62" w:rsidP="00163C62">
      <w:pPr>
        <w:numPr>
          <w:ilvl w:val="2"/>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Draudėjas nuslėpė informaciją arba pateikė neteisingus duomenis, kas galėjo lemti Draudiko apsisprendimą sudaryti draudimo sutartį ar nustatyti draudimo sąlygas;</w:t>
      </w:r>
    </w:p>
    <w:p w14:paraId="30501378" w14:textId="77777777" w:rsidR="00163C62" w:rsidRPr="00B45A0F" w:rsidRDefault="00163C62" w:rsidP="00163C62">
      <w:pPr>
        <w:numPr>
          <w:ilvl w:val="2"/>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 xml:space="preserve">pagal Draudėjo ar Apdraustojo pateiktus dokumentus negalima nustatyti draudžiamojo įvykio datos bei aplinkybių; </w:t>
      </w:r>
    </w:p>
    <w:p w14:paraId="30501379" w14:textId="77777777" w:rsidR="00163C62" w:rsidRPr="00B45A0F" w:rsidRDefault="00163C62" w:rsidP="00163C62">
      <w:pPr>
        <w:numPr>
          <w:ilvl w:val="2"/>
          <w:numId w:val="3"/>
        </w:numPr>
        <w:tabs>
          <w:tab w:val="left" w:pos="1134"/>
        </w:tabs>
        <w:spacing w:after="0" w:line="240" w:lineRule="auto"/>
        <w:ind w:left="0" w:firstLine="567"/>
        <w:jc w:val="both"/>
        <w:rPr>
          <w:rFonts w:eastAsia="Times New Roman" w:cs="Times New Roman"/>
          <w:lang w:eastAsia="lt-LT"/>
        </w:rPr>
      </w:pPr>
      <w:r w:rsidRPr="00B45A0F">
        <w:rPr>
          <w:rFonts w:eastAsia="Times New Roman" w:cs="Times New Roman"/>
          <w:lang w:eastAsia="lt-LT"/>
        </w:rPr>
        <w:t xml:space="preserve">Draudėjas ar Apdraustasis nepagrįstai neleidžia ar trukdo Draudikui susipažinti su Apdraustojo medicinine ar kita su įvykiu susijusia dokumentacija. </w:t>
      </w:r>
      <w:bookmarkEnd w:id="5"/>
      <w:bookmarkEnd w:id="6"/>
    </w:p>
    <w:p w14:paraId="17CC180F" w14:textId="77777777" w:rsidR="00246DCD" w:rsidRPr="00B45A0F" w:rsidRDefault="00246DCD" w:rsidP="00141ED3">
      <w:pPr>
        <w:tabs>
          <w:tab w:val="left" w:pos="1134"/>
        </w:tabs>
        <w:spacing w:after="0" w:line="240" w:lineRule="auto"/>
        <w:ind w:left="567"/>
        <w:jc w:val="both"/>
        <w:rPr>
          <w:rFonts w:eastAsia="Times New Roman" w:cs="Times New Roman"/>
          <w:lang w:eastAsia="lt-LT"/>
        </w:rPr>
      </w:pPr>
    </w:p>
    <w:p w14:paraId="3050137A" w14:textId="77777777" w:rsidR="00163C62" w:rsidRPr="00B45A0F" w:rsidRDefault="00163C62" w:rsidP="00163C62">
      <w:pPr>
        <w:keepNext/>
        <w:numPr>
          <w:ilvl w:val="0"/>
          <w:numId w:val="3"/>
        </w:numPr>
        <w:tabs>
          <w:tab w:val="left" w:pos="1134"/>
        </w:tabs>
        <w:spacing w:after="0" w:line="240" w:lineRule="auto"/>
        <w:ind w:left="0" w:firstLine="567"/>
        <w:jc w:val="center"/>
        <w:outlineLvl w:val="1"/>
        <w:rPr>
          <w:rFonts w:eastAsia="Times New Roman" w:cs="Times New Roman"/>
          <w:b/>
          <w:caps/>
          <w:lang w:eastAsia="lt-LT"/>
        </w:rPr>
      </w:pPr>
      <w:r w:rsidRPr="00B45A0F">
        <w:rPr>
          <w:rFonts w:eastAsia="Times New Roman" w:cs="Times New Roman"/>
          <w:b/>
          <w:caps/>
          <w:lang w:eastAsia="lt-LT"/>
        </w:rPr>
        <w:t>KITOS SĄLYGOS</w:t>
      </w:r>
    </w:p>
    <w:p w14:paraId="3050137B" w14:textId="77777777" w:rsidR="00163C62" w:rsidRPr="00B45A0F" w:rsidRDefault="00163C62" w:rsidP="00163C62">
      <w:pPr>
        <w:keepNext/>
        <w:tabs>
          <w:tab w:val="left" w:pos="1134"/>
        </w:tabs>
        <w:spacing w:after="0" w:line="240" w:lineRule="auto"/>
        <w:ind w:left="567"/>
        <w:outlineLvl w:val="1"/>
        <w:rPr>
          <w:rFonts w:eastAsia="Times New Roman" w:cs="Times New Roman"/>
          <w:b/>
          <w:caps/>
          <w:lang w:eastAsia="lt-LT"/>
        </w:rPr>
      </w:pPr>
    </w:p>
    <w:p w14:paraId="500D7E1D" w14:textId="531B2572" w:rsidR="00DF1E19" w:rsidRPr="00B45A0F" w:rsidRDefault="00DF1E19" w:rsidP="00163C62">
      <w:pPr>
        <w:keepNext/>
        <w:numPr>
          <w:ilvl w:val="1"/>
          <w:numId w:val="3"/>
        </w:numPr>
        <w:tabs>
          <w:tab w:val="left" w:pos="0"/>
        </w:tabs>
        <w:spacing w:after="0" w:line="240" w:lineRule="auto"/>
        <w:ind w:left="0" w:firstLine="567"/>
        <w:contextualSpacing/>
        <w:jc w:val="both"/>
        <w:outlineLvl w:val="1"/>
        <w:rPr>
          <w:rFonts w:eastAsia="Times New Roman" w:cs="Times New Roman"/>
          <w:lang w:eastAsia="lt-LT"/>
        </w:rPr>
      </w:pPr>
      <w:r w:rsidRPr="00B45A0F">
        <w:rPr>
          <w:rFonts w:eastAsia="Times New Roman" w:cs="Times New Roman"/>
          <w:lang w:eastAsia="lt-LT"/>
        </w:rPr>
        <w:t>Maksimali Draudimo sutarties vertė</w:t>
      </w:r>
      <w:r w:rsidR="00832956" w:rsidRPr="00B45A0F">
        <w:rPr>
          <w:rFonts w:eastAsia="Times New Roman" w:cs="Times New Roman"/>
          <w:lang w:eastAsia="lt-LT"/>
        </w:rPr>
        <w:t xml:space="preserve"> 2 metams</w:t>
      </w:r>
      <w:r w:rsidRPr="00B45A0F">
        <w:rPr>
          <w:rFonts w:eastAsia="Times New Roman" w:cs="Times New Roman"/>
          <w:lang w:eastAsia="lt-LT"/>
        </w:rPr>
        <w:t xml:space="preserve"> – </w:t>
      </w:r>
      <w:r w:rsidR="00832956" w:rsidRPr="00B45A0F">
        <w:rPr>
          <w:rFonts w:eastAsia="Times New Roman" w:cs="Times New Roman"/>
          <w:lang w:eastAsia="lt-LT"/>
        </w:rPr>
        <w:t xml:space="preserve">320 000 </w:t>
      </w:r>
      <w:r w:rsidRPr="00B45A0F">
        <w:rPr>
          <w:rFonts w:eastAsia="Times New Roman" w:cs="Times New Roman"/>
          <w:lang w:eastAsia="lt-LT"/>
        </w:rPr>
        <w:t>EUR be PVM.</w:t>
      </w:r>
    </w:p>
    <w:p w14:paraId="3050137E" w14:textId="779F9B02" w:rsidR="00163C62" w:rsidRPr="00B45A0F" w:rsidRDefault="00163C62" w:rsidP="00163C62">
      <w:pPr>
        <w:keepNext/>
        <w:numPr>
          <w:ilvl w:val="1"/>
          <w:numId w:val="3"/>
        </w:numPr>
        <w:tabs>
          <w:tab w:val="left" w:pos="0"/>
        </w:tabs>
        <w:spacing w:after="0" w:line="240" w:lineRule="auto"/>
        <w:ind w:left="0" w:firstLine="567"/>
        <w:contextualSpacing/>
        <w:jc w:val="both"/>
        <w:outlineLvl w:val="1"/>
        <w:rPr>
          <w:rFonts w:eastAsia="Times New Roman" w:cs="Times New Roman"/>
          <w:lang w:eastAsia="lt-LT"/>
        </w:rPr>
      </w:pPr>
      <w:r w:rsidRPr="00B45A0F">
        <w:rPr>
          <w:rFonts w:eastAsia="Times New Roman" w:cs="Times New Roman"/>
          <w:lang w:eastAsia="lt-LT"/>
        </w:rPr>
        <w:t xml:space="preserve">Sutarties galiojimo metu paslaugos bus perkamos pagal </w:t>
      </w:r>
      <w:r w:rsidR="00AF469D" w:rsidRPr="00437F98">
        <w:rPr>
          <w:rFonts w:eastAsia="Times New Roman" w:cs="Times New Roman"/>
          <w:lang w:eastAsia="lt-LT"/>
        </w:rPr>
        <w:t>poreikį</w:t>
      </w:r>
      <w:r w:rsidRPr="00B45A0F">
        <w:rPr>
          <w:rFonts w:eastAsia="Times New Roman" w:cs="Times New Roman"/>
          <w:lang w:eastAsia="lt-LT"/>
        </w:rPr>
        <w:t>.</w:t>
      </w:r>
      <w:r w:rsidR="004A1DCA" w:rsidRPr="00B45A0F">
        <w:rPr>
          <w:rFonts w:eastAsia="Times New Roman" w:cs="Times New Roman"/>
          <w:lang w:eastAsia="lt-LT"/>
        </w:rPr>
        <w:t xml:space="preserve"> Sutarčiai taikomos kainodaros taisyklės – fiksuotas įkainis.</w:t>
      </w:r>
    </w:p>
    <w:p w14:paraId="3050137F" w14:textId="77777777" w:rsidR="00163C62" w:rsidRPr="00B45A0F" w:rsidRDefault="00163C62" w:rsidP="00163C62">
      <w:pPr>
        <w:keepNext/>
        <w:numPr>
          <w:ilvl w:val="1"/>
          <w:numId w:val="3"/>
        </w:numPr>
        <w:tabs>
          <w:tab w:val="left" w:pos="0"/>
        </w:tabs>
        <w:spacing w:after="0" w:line="240" w:lineRule="auto"/>
        <w:ind w:left="0" w:firstLine="567"/>
        <w:contextualSpacing/>
        <w:jc w:val="both"/>
        <w:outlineLvl w:val="1"/>
        <w:rPr>
          <w:rFonts w:eastAsia="Times New Roman" w:cs="Times New Roman"/>
          <w:lang w:eastAsia="lt-LT"/>
        </w:rPr>
      </w:pPr>
      <w:r w:rsidRPr="00B45A0F">
        <w:rPr>
          <w:rFonts w:eastAsia="Times New Roman" w:cs="Times New Roman"/>
          <w:lang w:eastAsia="lt-LT"/>
        </w:rPr>
        <w:t>Sutartis įsigalioja tada, kai ją pasirašo abi Šalys. Sutartis sudaroma lietuvių kalba dviem egzemplioriais, turinčiais vienodą juridinę galią, po vieną kiekvienai Sutarties Šaliai.</w:t>
      </w:r>
    </w:p>
    <w:p w14:paraId="30501381" w14:textId="21CD3826" w:rsidR="00163C62" w:rsidRPr="00B45A0F" w:rsidRDefault="00163C62" w:rsidP="00163C62">
      <w:pPr>
        <w:keepNext/>
        <w:numPr>
          <w:ilvl w:val="1"/>
          <w:numId w:val="3"/>
        </w:numPr>
        <w:tabs>
          <w:tab w:val="left" w:pos="0"/>
        </w:tabs>
        <w:spacing w:after="0" w:line="240" w:lineRule="auto"/>
        <w:ind w:left="0" w:firstLine="567"/>
        <w:contextualSpacing/>
        <w:jc w:val="both"/>
        <w:outlineLvl w:val="1"/>
        <w:rPr>
          <w:rFonts w:eastAsia="Times New Roman" w:cs="Times New Roman"/>
          <w:lang w:eastAsia="lt-LT"/>
        </w:rPr>
      </w:pPr>
      <w:r w:rsidRPr="00B45A0F">
        <w:rPr>
          <w:rFonts w:eastAsia="Times New Roman" w:cs="Times New Roman"/>
          <w:lang w:eastAsia="lt-LT"/>
        </w:rPr>
        <w:t xml:space="preserve">Atsiskaitymas vykdomas per </w:t>
      </w:r>
      <w:r w:rsidR="0006449B" w:rsidRPr="00B45A0F">
        <w:rPr>
          <w:rFonts w:eastAsia="Calibri" w:cs="Times New Roman"/>
          <w:lang w:eastAsia="lt-LT"/>
        </w:rPr>
        <w:t xml:space="preserve">30 </w:t>
      </w:r>
      <w:r w:rsidRPr="00B45A0F">
        <w:rPr>
          <w:rFonts w:eastAsia="Calibri" w:cs="Times New Roman"/>
          <w:lang w:eastAsia="lt-LT"/>
        </w:rPr>
        <w:t>(</w:t>
      </w:r>
      <w:r w:rsidR="0006449B" w:rsidRPr="00B45A0F">
        <w:rPr>
          <w:rFonts w:eastAsia="Calibri" w:cs="Times New Roman"/>
          <w:lang w:eastAsia="lt-LT"/>
        </w:rPr>
        <w:t>trisdešimt</w:t>
      </w:r>
      <w:r w:rsidRPr="00B45A0F">
        <w:rPr>
          <w:rFonts w:eastAsia="Calibri" w:cs="Times New Roman"/>
          <w:lang w:eastAsia="lt-LT"/>
        </w:rPr>
        <w:t>)</w:t>
      </w:r>
      <w:r w:rsidRPr="00B45A0F">
        <w:rPr>
          <w:rFonts w:eastAsia="Times New Roman" w:cs="Times New Roman"/>
          <w:lang w:eastAsia="lt-LT"/>
        </w:rPr>
        <w:t xml:space="preserve"> kalendorinių dienų nuo sąskaitos faktūros pateikimo Draudėjui dienos į Draudiko atsiskaitomąją sąskaitą.</w:t>
      </w:r>
    </w:p>
    <w:p w14:paraId="30501382" w14:textId="31BA75EA" w:rsidR="00163C62" w:rsidRPr="00B45A0F" w:rsidRDefault="00163C62" w:rsidP="00163C62">
      <w:pPr>
        <w:keepNext/>
        <w:numPr>
          <w:ilvl w:val="1"/>
          <w:numId w:val="3"/>
        </w:numPr>
        <w:tabs>
          <w:tab w:val="left" w:pos="0"/>
        </w:tabs>
        <w:spacing w:after="0" w:line="240" w:lineRule="auto"/>
        <w:ind w:left="0" w:firstLine="567"/>
        <w:contextualSpacing/>
        <w:jc w:val="both"/>
        <w:outlineLvl w:val="1"/>
        <w:rPr>
          <w:rFonts w:eastAsia="Times New Roman" w:cs="Times New Roman"/>
          <w:lang w:eastAsia="lt-LT"/>
        </w:rPr>
      </w:pPr>
      <w:r w:rsidRPr="00B45A0F">
        <w:rPr>
          <w:rFonts w:eastAsia="Times New Roman" w:cs="Times New Roman"/>
          <w:lang w:eastAsia="lt-LT"/>
        </w:rPr>
        <w:t>Draudimo apsauga turi galioti nuo</w:t>
      </w:r>
      <w:r w:rsidR="00132F2E">
        <w:rPr>
          <w:rFonts w:eastAsia="Times New Roman" w:cs="Times New Roman"/>
          <w:lang w:eastAsia="lt-LT"/>
        </w:rPr>
        <w:t xml:space="preserve"> </w:t>
      </w:r>
      <w:r w:rsidR="004560FE">
        <w:rPr>
          <w:rFonts w:eastAsia="Times New Roman" w:cs="Times New Roman"/>
          <w:lang w:val="en-US" w:eastAsia="lt-LT"/>
        </w:rPr>
        <w:t xml:space="preserve">9.9 </w:t>
      </w:r>
      <w:r w:rsidR="004560FE">
        <w:rPr>
          <w:rFonts w:eastAsia="Times New Roman" w:cs="Times New Roman"/>
          <w:lang w:eastAsia="lt-LT"/>
        </w:rPr>
        <w:t xml:space="preserve">punkte nurodyto </w:t>
      </w:r>
      <w:r w:rsidR="00132F2E">
        <w:rPr>
          <w:rFonts w:eastAsia="Times New Roman" w:cs="Times New Roman"/>
          <w:lang w:eastAsia="lt-LT"/>
        </w:rPr>
        <w:t>draudimo sutarties įsigaliojimo termino</w:t>
      </w:r>
      <w:r w:rsidRPr="00B45A0F">
        <w:rPr>
          <w:rFonts w:eastAsia="Times New Roman" w:cs="Times New Roman"/>
          <w:lang w:eastAsia="lt-LT"/>
        </w:rPr>
        <w:t>, nepriklausomai nuo dr</w:t>
      </w:r>
      <w:r w:rsidR="00A321CB" w:rsidRPr="00B45A0F">
        <w:rPr>
          <w:rFonts w:eastAsia="Times New Roman" w:cs="Times New Roman"/>
          <w:lang w:eastAsia="lt-LT"/>
        </w:rPr>
        <w:t xml:space="preserve">audimo </w:t>
      </w:r>
      <w:r w:rsidRPr="00B45A0F">
        <w:rPr>
          <w:rFonts w:eastAsia="Times New Roman" w:cs="Times New Roman"/>
          <w:lang w:eastAsia="lt-LT"/>
        </w:rPr>
        <w:t xml:space="preserve">kortelės </w:t>
      </w:r>
      <w:r w:rsidR="00801CCF" w:rsidRPr="00B45A0F">
        <w:rPr>
          <w:rFonts w:eastAsia="Times New Roman" w:cs="Times New Roman"/>
          <w:lang w:eastAsia="lt-LT"/>
        </w:rPr>
        <w:t>i</w:t>
      </w:r>
      <w:r w:rsidRPr="00B45A0F">
        <w:rPr>
          <w:rFonts w:eastAsia="Times New Roman" w:cs="Times New Roman"/>
          <w:lang w:eastAsia="lt-LT"/>
        </w:rPr>
        <w:t>šdavimo darbuotojui datos, nepriklausomai nuo to, kad mokėjimo terminas atidėtas.</w:t>
      </w:r>
    </w:p>
    <w:p w14:paraId="30501383" w14:textId="77777777" w:rsidR="00163C62" w:rsidRPr="00B45A0F" w:rsidRDefault="00163C62" w:rsidP="00163C62">
      <w:pPr>
        <w:keepNext/>
        <w:numPr>
          <w:ilvl w:val="1"/>
          <w:numId w:val="3"/>
        </w:numPr>
        <w:tabs>
          <w:tab w:val="left" w:pos="0"/>
        </w:tabs>
        <w:spacing w:after="0" w:line="240" w:lineRule="auto"/>
        <w:ind w:left="0" w:firstLine="567"/>
        <w:contextualSpacing/>
        <w:jc w:val="both"/>
        <w:outlineLvl w:val="1"/>
        <w:rPr>
          <w:rFonts w:eastAsia="Times New Roman" w:cs="Times New Roman"/>
          <w:lang w:eastAsia="lt-LT"/>
        </w:rPr>
      </w:pPr>
      <w:r w:rsidRPr="00B45A0F">
        <w:rPr>
          <w:rFonts w:eastAsia="Times New Roman" w:cs="Times New Roman"/>
          <w:lang w:eastAsia="lt-LT"/>
        </w:rPr>
        <w:t>Draudikas turi vykdyti sutartinius įsipareigojimus visą Sutarties galiojimo terminą. Draudėjas sumoka visą metinę draudimo įmoką nustatytais terminais.</w:t>
      </w:r>
    </w:p>
    <w:p w14:paraId="30501384" w14:textId="77777777" w:rsidR="00163C62" w:rsidRPr="00B45A0F" w:rsidRDefault="00163C62" w:rsidP="00163C62">
      <w:pPr>
        <w:keepNext/>
        <w:numPr>
          <w:ilvl w:val="1"/>
          <w:numId w:val="3"/>
        </w:numPr>
        <w:tabs>
          <w:tab w:val="left" w:pos="0"/>
        </w:tabs>
        <w:spacing w:after="0" w:line="240" w:lineRule="auto"/>
        <w:ind w:left="0" w:firstLine="567"/>
        <w:contextualSpacing/>
        <w:jc w:val="both"/>
        <w:outlineLvl w:val="1"/>
        <w:rPr>
          <w:rFonts w:eastAsia="Times New Roman" w:cs="Times New Roman"/>
          <w:lang w:eastAsia="lt-LT"/>
        </w:rPr>
      </w:pPr>
      <w:r w:rsidRPr="00B45A0F">
        <w:rPr>
          <w:rFonts w:eastAsia="Times New Roman" w:cs="Times New Roman"/>
          <w:lang w:eastAsia="lt-LT"/>
        </w:rPr>
        <w:t>Vienai iš sutarties Šalių laiku nevykdant bet kurio iš šioje Sutartyje numatytų įsipareigojimų, ji privalo mokėti antrajai Šaliai delspinigius po 0,05 procento nuo laiku neatliktų įsipareigojimų sutartinės kainos už kiekvieną pavėluotą dieną skaičiuojant iki jų įvykdymo dienos.</w:t>
      </w:r>
    </w:p>
    <w:p w14:paraId="30501385" w14:textId="77777777" w:rsidR="00163C62" w:rsidRPr="00B45A0F" w:rsidRDefault="00163C62" w:rsidP="00163C62">
      <w:pPr>
        <w:keepNext/>
        <w:numPr>
          <w:ilvl w:val="1"/>
          <w:numId w:val="3"/>
        </w:numPr>
        <w:tabs>
          <w:tab w:val="left" w:pos="0"/>
        </w:tabs>
        <w:spacing w:after="0" w:line="240" w:lineRule="auto"/>
        <w:ind w:left="0" w:firstLine="567"/>
        <w:contextualSpacing/>
        <w:jc w:val="both"/>
        <w:outlineLvl w:val="1"/>
        <w:rPr>
          <w:rFonts w:eastAsia="Times New Roman" w:cs="Times New Roman"/>
          <w:lang w:eastAsia="lt-LT"/>
        </w:rPr>
      </w:pPr>
      <w:r w:rsidRPr="00B45A0F">
        <w:rPr>
          <w:rFonts w:eastAsia="Times New Roman" w:cs="Times New Roman"/>
          <w:lang w:eastAsia="lt-LT"/>
        </w:rPr>
        <w:t>Bet kokie nesutarimai ar ginčai sprendžiami abipusiu susitarimu. Bet kokie ginčai, nesutarimai ar reikalavimai, kylantys iš Sutarties ar susiję su ja, jos pažeidimu, nutraukimu ar galiojimu, neišspręsti Šalių susitarimu, sprendžiami Lietuvos Respublikos teismuose Lietuvos Respublikos įstatymų nustatyta tvarka.</w:t>
      </w:r>
    </w:p>
    <w:p w14:paraId="30501388" w14:textId="10AD286C" w:rsidR="00163C62" w:rsidRPr="00B45A0F" w:rsidRDefault="007E106F" w:rsidP="007E106F">
      <w:pPr>
        <w:numPr>
          <w:ilvl w:val="1"/>
          <w:numId w:val="3"/>
        </w:numPr>
        <w:tabs>
          <w:tab w:val="left" w:pos="993"/>
        </w:tabs>
        <w:spacing w:after="0" w:line="240" w:lineRule="auto"/>
        <w:ind w:left="0" w:firstLine="567"/>
        <w:contextualSpacing/>
        <w:jc w:val="both"/>
        <w:rPr>
          <w:rFonts w:eastAsia="Calibri" w:cs="Times New Roman"/>
          <w:b/>
          <w:bCs/>
          <w:caps/>
        </w:rPr>
      </w:pPr>
      <w:r w:rsidRPr="00B45A0F">
        <w:rPr>
          <w:rFonts w:eastAsia="Calibri" w:cs="Times New Roman"/>
        </w:rPr>
        <w:t>Draudimo sutartis įsigalioja 20</w:t>
      </w:r>
      <w:r w:rsidR="003A310B" w:rsidRPr="00B45A0F">
        <w:rPr>
          <w:rFonts w:eastAsia="Calibri" w:cs="Times New Roman"/>
        </w:rPr>
        <w:t>21</w:t>
      </w:r>
      <w:r w:rsidRPr="00B45A0F">
        <w:rPr>
          <w:rFonts w:eastAsia="Calibri" w:cs="Times New Roman"/>
        </w:rPr>
        <w:t xml:space="preserve"> m. vasario 1 d.</w:t>
      </w:r>
      <w:r w:rsidRPr="00B45A0F" w:rsidDel="007B4BCB">
        <w:rPr>
          <w:rFonts w:eastAsia="Calibri" w:cs="Times New Roman"/>
        </w:rPr>
        <w:t xml:space="preserve"> </w:t>
      </w:r>
      <w:r w:rsidRPr="00B45A0F">
        <w:rPr>
          <w:rFonts w:eastAsia="Calibri" w:cs="Times New Roman"/>
        </w:rPr>
        <w:t>ir galioja iki 202</w:t>
      </w:r>
      <w:r w:rsidR="003A310B" w:rsidRPr="00B45A0F">
        <w:rPr>
          <w:rFonts w:eastAsia="Calibri" w:cs="Times New Roman"/>
        </w:rPr>
        <w:t>3</w:t>
      </w:r>
      <w:r w:rsidRPr="00B45A0F">
        <w:rPr>
          <w:rFonts w:eastAsia="Calibri" w:cs="Times New Roman"/>
        </w:rPr>
        <w:t xml:space="preserve"> m. sausio 31 d. (imtinai). Baigiantis pirmiesiems draudimo sutarties galiojimo metams, Draudėjas turi teisę vienašališkai nutraukti Draudimo sutartį nuo 202</w:t>
      </w:r>
      <w:r w:rsidR="003A310B" w:rsidRPr="00B45A0F">
        <w:rPr>
          <w:rFonts w:eastAsia="Calibri" w:cs="Times New Roman"/>
        </w:rPr>
        <w:t>2</w:t>
      </w:r>
      <w:r w:rsidRPr="00B45A0F">
        <w:rPr>
          <w:rFonts w:eastAsia="Calibri" w:cs="Times New Roman"/>
        </w:rPr>
        <w:t xml:space="preserve"> m. sausio 31 d., apie tai pranešęs Draudikui ne vėliau kaip iki 20</w:t>
      </w:r>
      <w:r w:rsidR="003A310B" w:rsidRPr="00B45A0F">
        <w:rPr>
          <w:rFonts w:eastAsia="Calibri" w:cs="Times New Roman"/>
        </w:rPr>
        <w:t>21</w:t>
      </w:r>
      <w:r w:rsidRPr="00B45A0F">
        <w:rPr>
          <w:rFonts w:eastAsia="Calibri" w:cs="Times New Roman"/>
        </w:rPr>
        <w:t xml:space="preserve"> m. lapkričio 30 d. Draudikas, baigiantis pirmiesiems draudimo sutartiems metams, taip pat turi teisę vienašališkai nutraukti Draudimo sutartį nuo 202</w:t>
      </w:r>
      <w:r w:rsidR="003A310B" w:rsidRPr="00B45A0F">
        <w:rPr>
          <w:rFonts w:eastAsia="Calibri" w:cs="Times New Roman"/>
        </w:rPr>
        <w:t>2</w:t>
      </w:r>
      <w:r w:rsidRPr="00B45A0F">
        <w:rPr>
          <w:rFonts w:eastAsia="Calibri" w:cs="Times New Roman"/>
        </w:rPr>
        <w:t xml:space="preserve"> m. sausio 31 d., apie tai pranešęs Draudėjui ne vėliau kaip iki 20</w:t>
      </w:r>
      <w:r w:rsidR="003A310B" w:rsidRPr="00B45A0F">
        <w:rPr>
          <w:rFonts w:eastAsia="Calibri" w:cs="Times New Roman"/>
        </w:rPr>
        <w:t>21</w:t>
      </w:r>
      <w:r w:rsidRPr="00B45A0F">
        <w:rPr>
          <w:rFonts w:eastAsia="Calibri" w:cs="Times New Roman"/>
        </w:rPr>
        <w:t xml:space="preserve"> m. rugsėjo 3</w:t>
      </w:r>
      <w:r w:rsidR="003A310B" w:rsidRPr="00B45A0F">
        <w:rPr>
          <w:rFonts w:eastAsia="Calibri" w:cs="Times New Roman"/>
        </w:rPr>
        <w:t>0</w:t>
      </w:r>
      <w:r w:rsidRPr="00B45A0F">
        <w:rPr>
          <w:rFonts w:eastAsia="Calibri" w:cs="Times New Roman"/>
        </w:rPr>
        <w:t xml:space="preserve"> d. Tokiu atveju Draudikas sumoka Draudėjui 5 proc. dydžio baudą nuo visos metinės draudimo įmokos kainos, kuri Sutarties nenutraukimo atveju būtų sumokėta už laikotarpį nuo 202</w:t>
      </w:r>
      <w:r w:rsidR="003A310B" w:rsidRPr="00B45A0F">
        <w:rPr>
          <w:rFonts w:eastAsia="Calibri" w:cs="Times New Roman"/>
        </w:rPr>
        <w:t>2</w:t>
      </w:r>
      <w:r w:rsidRPr="00B45A0F">
        <w:rPr>
          <w:rFonts w:eastAsia="Calibri" w:cs="Times New Roman"/>
        </w:rPr>
        <w:t xml:space="preserve"> m. vasario 1 d. iki 202</w:t>
      </w:r>
      <w:r w:rsidR="003A310B" w:rsidRPr="00B45A0F">
        <w:rPr>
          <w:rFonts w:eastAsia="Calibri" w:cs="Times New Roman"/>
        </w:rPr>
        <w:t>3</w:t>
      </w:r>
      <w:r w:rsidRPr="00B45A0F">
        <w:rPr>
          <w:rFonts w:eastAsia="Calibri" w:cs="Times New Roman"/>
        </w:rPr>
        <w:t xml:space="preserve"> m. sausio 31 d. </w:t>
      </w:r>
    </w:p>
    <w:p w14:paraId="4FFA3B65" w14:textId="124775D6" w:rsidR="002040D0" w:rsidRPr="00B45A0F" w:rsidRDefault="002040D0" w:rsidP="002040D0">
      <w:pPr>
        <w:keepNext/>
        <w:numPr>
          <w:ilvl w:val="1"/>
          <w:numId w:val="3"/>
        </w:numPr>
        <w:tabs>
          <w:tab w:val="left" w:pos="0"/>
          <w:tab w:val="left" w:pos="1276"/>
        </w:tabs>
        <w:spacing w:after="0" w:line="240" w:lineRule="auto"/>
        <w:ind w:left="0" w:firstLine="567"/>
        <w:contextualSpacing/>
        <w:jc w:val="both"/>
        <w:outlineLvl w:val="1"/>
        <w:rPr>
          <w:rFonts w:eastAsia="Times New Roman" w:cs="Times New Roman"/>
          <w:lang w:eastAsia="lt-LT"/>
        </w:rPr>
      </w:pPr>
      <w:r w:rsidRPr="00B45A0F">
        <w:rPr>
          <w:rFonts w:eastAsia="Times New Roman" w:cs="Times New Roman"/>
          <w:lang w:eastAsia="lt-LT"/>
        </w:rPr>
        <w:lastRenderedPageBreak/>
        <w:t>Draudėjas turi teisę vienašališkai nutraukti Draudimo sutartį, raštu įspėjęs Draudiką ne vėliau kaip prieš 10 darbo dienų, jeigu:</w:t>
      </w:r>
    </w:p>
    <w:p w14:paraId="0B3EAE9E" w14:textId="62D7BAE9" w:rsidR="007E106F" w:rsidRPr="00B45A0F" w:rsidRDefault="002040D0" w:rsidP="007E106F">
      <w:pPr>
        <w:pStyle w:val="ListParagraph"/>
        <w:keepNext/>
        <w:numPr>
          <w:ilvl w:val="2"/>
          <w:numId w:val="3"/>
        </w:numPr>
        <w:tabs>
          <w:tab w:val="left" w:pos="0"/>
          <w:tab w:val="left" w:pos="567"/>
        </w:tabs>
        <w:spacing w:after="0" w:line="240" w:lineRule="auto"/>
        <w:ind w:left="0" w:firstLine="567"/>
        <w:jc w:val="both"/>
        <w:outlineLvl w:val="1"/>
        <w:rPr>
          <w:rFonts w:eastAsia="Times New Roman" w:cs="Times New Roman"/>
          <w:lang w:eastAsia="lt-LT"/>
        </w:rPr>
      </w:pPr>
      <w:r w:rsidRPr="00B45A0F">
        <w:rPr>
          <w:rFonts w:eastAsia="Times New Roman" w:cs="Times New Roman"/>
          <w:lang w:eastAsia="lt-LT"/>
        </w:rPr>
        <w:t>Draudikas per pagrįstai nustatytą laikotarpį neįvykdo Draudėjo nurodymo ištaisyti netinkamai vykdomus esminius  sutartinius įsipareigojimus;</w:t>
      </w:r>
    </w:p>
    <w:p w14:paraId="63E56368" w14:textId="092A640D" w:rsidR="007E106F" w:rsidRPr="00B45A0F" w:rsidRDefault="002040D0" w:rsidP="007E106F">
      <w:pPr>
        <w:pStyle w:val="ListParagraph"/>
        <w:keepNext/>
        <w:numPr>
          <w:ilvl w:val="2"/>
          <w:numId w:val="3"/>
        </w:numPr>
        <w:tabs>
          <w:tab w:val="left" w:pos="0"/>
          <w:tab w:val="left" w:pos="567"/>
        </w:tabs>
        <w:spacing w:after="0" w:line="240" w:lineRule="auto"/>
        <w:ind w:left="0" w:firstLine="567"/>
        <w:jc w:val="both"/>
        <w:outlineLvl w:val="1"/>
        <w:rPr>
          <w:rFonts w:eastAsia="Times New Roman" w:cs="Times New Roman"/>
          <w:lang w:eastAsia="lt-LT"/>
        </w:rPr>
      </w:pPr>
      <w:r w:rsidRPr="00B45A0F">
        <w:rPr>
          <w:rFonts w:eastAsia="Times New Roman" w:cs="Times New Roman"/>
          <w:lang w:eastAsia="lt-LT"/>
        </w:rPr>
        <w:t>Draudikui inicijuojama bankroto, restruktūrizavimo arba likvidavimo procedūra, arba jis sustabdo ūkinę veiklą;</w:t>
      </w:r>
    </w:p>
    <w:p w14:paraId="5A804B16" w14:textId="16C42DD5" w:rsidR="002040D0" w:rsidRPr="00B45A0F" w:rsidRDefault="002040D0" w:rsidP="007E106F">
      <w:pPr>
        <w:pStyle w:val="ListParagraph"/>
        <w:keepNext/>
        <w:numPr>
          <w:ilvl w:val="2"/>
          <w:numId w:val="3"/>
        </w:numPr>
        <w:tabs>
          <w:tab w:val="left" w:pos="0"/>
          <w:tab w:val="left" w:pos="1276"/>
        </w:tabs>
        <w:spacing w:after="0" w:line="240" w:lineRule="auto"/>
        <w:jc w:val="both"/>
        <w:outlineLvl w:val="1"/>
        <w:rPr>
          <w:rFonts w:eastAsia="Times New Roman" w:cs="Times New Roman"/>
          <w:lang w:eastAsia="lt-LT"/>
        </w:rPr>
      </w:pPr>
      <w:r w:rsidRPr="00B45A0F">
        <w:rPr>
          <w:rFonts w:eastAsia="Times New Roman" w:cs="Times New Roman"/>
          <w:lang w:eastAsia="lt-LT"/>
        </w:rPr>
        <w:t>dėl kitų Sutartyje ir teisės aktuose nurodytų priežasčių.</w:t>
      </w:r>
    </w:p>
    <w:p w14:paraId="4D03E083" w14:textId="55E0AFCE" w:rsidR="00246DCD" w:rsidRPr="00B45A0F" w:rsidRDefault="00246DCD" w:rsidP="00FB7FB6">
      <w:pPr>
        <w:keepNext/>
        <w:numPr>
          <w:ilvl w:val="1"/>
          <w:numId w:val="3"/>
        </w:numPr>
        <w:tabs>
          <w:tab w:val="left" w:pos="0"/>
          <w:tab w:val="left" w:pos="1418"/>
        </w:tabs>
        <w:spacing w:after="0" w:line="240" w:lineRule="auto"/>
        <w:ind w:left="0" w:firstLine="567"/>
        <w:contextualSpacing/>
        <w:jc w:val="both"/>
        <w:outlineLvl w:val="1"/>
        <w:rPr>
          <w:rFonts w:eastAsia="Times New Roman" w:cs="Times New Roman"/>
          <w:lang w:eastAsia="lt-LT"/>
        </w:rPr>
      </w:pPr>
      <w:r w:rsidRPr="00B45A0F">
        <w:rPr>
          <w:rFonts w:eastAsia="Calibri" w:cs="Times New Roman"/>
          <w:lang w:eastAsia="lt-LT"/>
        </w:rPr>
        <w:t xml:space="preserve">Sutarties nutraukimo atveju, neatsižvelgiant į tai kas – Draudikas ar Draudėjas – yra vienašalio Sutarties nutraukimo iniciatorius, </w:t>
      </w:r>
      <w:r w:rsidRPr="00B45A0F">
        <w:rPr>
          <w:rFonts w:eastAsia="Times New Roman" w:cs="Times New Roman"/>
          <w:lang w:eastAsia="lt-LT"/>
        </w:rPr>
        <w:t>Draudikas, ne vėliau kaip per 10 (dešimt) darbo dienų grąžina Draudėjui nepanaudotos draudimo įmokos dalį. Sutarties administravimo ar kitokie mokesčiai netaikomi.</w:t>
      </w:r>
    </w:p>
    <w:p w14:paraId="30501389" w14:textId="58EFC4EC" w:rsidR="00163C62" w:rsidRPr="00B45A0F" w:rsidRDefault="00163C62" w:rsidP="007E106F">
      <w:pPr>
        <w:keepNext/>
        <w:numPr>
          <w:ilvl w:val="1"/>
          <w:numId w:val="3"/>
        </w:numPr>
        <w:tabs>
          <w:tab w:val="left" w:pos="0"/>
          <w:tab w:val="left" w:pos="1418"/>
        </w:tabs>
        <w:spacing w:after="0" w:line="240" w:lineRule="auto"/>
        <w:ind w:left="0" w:firstLine="567"/>
        <w:contextualSpacing/>
        <w:jc w:val="both"/>
        <w:outlineLvl w:val="1"/>
        <w:rPr>
          <w:rFonts w:eastAsia="Times New Roman" w:cs="Times New Roman"/>
          <w:lang w:eastAsia="lt-LT"/>
        </w:rPr>
      </w:pPr>
      <w:r w:rsidRPr="00B45A0F">
        <w:rPr>
          <w:rFonts w:eastAsia="Times New Roman" w:cs="Times New Roman"/>
          <w:lang w:eastAsia="lt-LT"/>
        </w:rPr>
        <w:t>Sutarties sąlygos jos galiojimo laikotarpiu gali būti keičiamos</w:t>
      </w:r>
      <w:r w:rsidR="003A1CAB" w:rsidRPr="00B45A0F">
        <w:rPr>
          <w:rFonts w:eastAsia="Times New Roman" w:cs="Times New Roman"/>
          <w:lang w:eastAsia="lt-LT"/>
        </w:rPr>
        <w:t xml:space="preserve"> tik Lietuvos Respublikos viešųjų pirkimų įstatyme numatytais atvejais.</w:t>
      </w:r>
    </w:p>
    <w:p w14:paraId="3050138C" w14:textId="0C9D8267" w:rsidR="00163C62" w:rsidRPr="00B45A0F" w:rsidRDefault="00163C62" w:rsidP="00756338">
      <w:pPr>
        <w:spacing w:after="0" w:line="240" w:lineRule="auto"/>
        <w:contextualSpacing/>
        <w:jc w:val="center"/>
        <w:rPr>
          <w:rFonts w:eastAsia="Times New Roman" w:cs="Times New Roman"/>
          <w:b/>
          <w:lang w:eastAsia="lt-LT"/>
        </w:rPr>
      </w:pPr>
      <w:r w:rsidRPr="00B45A0F">
        <w:rPr>
          <w:rFonts w:eastAsia="Times New Roman" w:cs="Times New Roman"/>
          <w:b/>
          <w:lang w:eastAsia="lt-LT"/>
        </w:rPr>
        <w:t>________________</w:t>
      </w:r>
    </w:p>
    <w:sectPr w:rsidR="00163C62" w:rsidRPr="00B45A0F" w:rsidSect="0023389C">
      <w:headerReference w:type="first" r:id="rId11"/>
      <w:footerReference w:type="first" r:id="rId12"/>
      <w:pgSz w:w="11906" w:h="16838"/>
      <w:pgMar w:top="1134" w:right="567" w:bottom="1134" w:left="1701" w:header="1134" w:footer="709" w:gutter="0"/>
      <w:cols w:space="1296"/>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F32CA5" w16cid:durableId="226D22C3"/>
  <w16cid:commentId w16cid:paraId="046BB4F7" w16cid:durableId="226CE31D"/>
  <w16cid:commentId w16cid:paraId="0B17DF91" w16cid:durableId="226CE3EB"/>
  <w16cid:commentId w16cid:paraId="68FD7781" w16cid:durableId="226CE155"/>
  <w16cid:commentId w16cid:paraId="6D9F06BE" w16cid:durableId="226CE4A2"/>
  <w16cid:commentId w16cid:paraId="665FE66B" w16cid:durableId="226CE5E1"/>
  <w16cid:commentId w16cid:paraId="0AB0B1A2" w16cid:durableId="226CE66A"/>
  <w16cid:commentId w16cid:paraId="3D9A65C2" w16cid:durableId="226CE72A"/>
  <w16cid:commentId w16cid:paraId="3F987421" w16cid:durableId="226CE156"/>
  <w16cid:commentId w16cid:paraId="333D5907" w16cid:durableId="226CE157"/>
  <w16cid:commentId w16cid:paraId="4F5253F3" w16cid:durableId="226CE1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E070B2" w14:textId="77777777" w:rsidR="007C7DE4" w:rsidRDefault="007C7DE4">
      <w:pPr>
        <w:spacing w:after="0" w:line="240" w:lineRule="auto"/>
      </w:pPr>
      <w:r>
        <w:separator/>
      </w:r>
    </w:p>
  </w:endnote>
  <w:endnote w:type="continuationSeparator" w:id="0">
    <w:p w14:paraId="1A0A36C2" w14:textId="77777777" w:rsidR="007C7DE4" w:rsidRDefault="007C7DE4">
      <w:pPr>
        <w:spacing w:after="0" w:line="240" w:lineRule="auto"/>
      </w:pPr>
      <w:r>
        <w:continuationSeparator/>
      </w:r>
    </w:p>
  </w:endnote>
  <w:endnote w:type="continuationNotice" w:id="1">
    <w:p w14:paraId="75611813" w14:textId="77777777" w:rsidR="007C7DE4" w:rsidRDefault="007C7D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Segoe UI Symbol"/>
    <w:charset w:val="02"/>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LT">
    <w:altName w:val="Times New Roman"/>
    <w:charset w:val="BA"/>
    <w:family w:val="roman"/>
    <w:pitch w:val="variable"/>
    <w:sig w:usb0="20007A87" w:usb1="80000000" w:usb2="00000008"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01433" w14:textId="77777777" w:rsidR="00BF04B3" w:rsidRDefault="00BF04B3" w:rsidP="00776CC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E63AC" w14:textId="77777777" w:rsidR="007C7DE4" w:rsidRDefault="007C7DE4">
      <w:pPr>
        <w:spacing w:after="0" w:line="240" w:lineRule="auto"/>
      </w:pPr>
      <w:r>
        <w:separator/>
      </w:r>
    </w:p>
  </w:footnote>
  <w:footnote w:type="continuationSeparator" w:id="0">
    <w:p w14:paraId="6CCB6694" w14:textId="77777777" w:rsidR="007C7DE4" w:rsidRDefault="007C7DE4">
      <w:pPr>
        <w:spacing w:after="0" w:line="240" w:lineRule="auto"/>
      </w:pPr>
      <w:r>
        <w:continuationSeparator/>
      </w:r>
    </w:p>
  </w:footnote>
  <w:footnote w:type="continuationNotice" w:id="1">
    <w:p w14:paraId="5FF6076C" w14:textId="77777777" w:rsidR="007C7DE4" w:rsidRDefault="007C7DE4">
      <w:pPr>
        <w:spacing w:after="0" w:line="240" w:lineRule="auto"/>
      </w:pPr>
    </w:p>
  </w:footnote>
  <w:footnote w:id="2">
    <w:p w14:paraId="183DF464" w14:textId="346873B6" w:rsidR="00755B54" w:rsidRDefault="00755B54" w:rsidP="007E106F">
      <w:pPr>
        <w:pStyle w:val="FootnoteText"/>
        <w:jc w:val="both"/>
      </w:pPr>
      <w:r>
        <w:rPr>
          <w:rStyle w:val="FootnoteReference"/>
        </w:rPr>
        <w:footnoteRef/>
      </w:r>
      <w:r>
        <w:t xml:space="preserve"> </w:t>
      </w:r>
      <w:r w:rsidRPr="001D7F93">
        <w:t xml:space="preserve">Atsižvelgiant į tai, kad draudimo suma ir kompensuojama dalis yra vienas iš ekonominio naudingumo vertinimo kriterijų, lentelėje nurodyti dydžiai </w:t>
      </w:r>
      <w:r w:rsidR="007E106F" w:rsidRPr="001D7F93">
        <w:t>bus pakeisti sudarant Draudimo sutartį</w:t>
      </w:r>
      <w:r w:rsidRPr="001D7F93">
        <w:t xml:space="preserve">. Lentelėje </w:t>
      </w:r>
      <w:r w:rsidR="007E106F" w:rsidRPr="001D7F93">
        <w:t>nurodytos draudimo sumos ir kompensuojamos dalys yra minimalios ir privalomos</w:t>
      </w:r>
      <w:r w:rsidRPr="001D7F93">
        <w:t>.</w:t>
      </w:r>
    </w:p>
  </w:footnote>
  <w:footnote w:id="3">
    <w:p w14:paraId="011B0EF1" w14:textId="4300CC03" w:rsidR="00DA5BFA" w:rsidRDefault="00DA5BFA">
      <w:pPr>
        <w:pStyle w:val="FootnoteText"/>
      </w:pPr>
      <w:r>
        <w:rPr>
          <w:rStyle w:val="FootnoteReference"/>
        </w:rPr>
        <w:footnoteRef/>
      </w:r>
      <w:r>
        <w:t xml:space="preserve"> </w:t>
      </w:r>
      <w:r w:rsidR="00113713">
        <w:t>Atsižvelgiant į tai, kad draudžiamųjų įvykių sąrašo praplėtimas yra vienas iš ekonominio naudingumo vertinimo kriterijų, II skyriuje pateiktas draudžiamųjų įvykių sąrašas gali būti papildytas.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01432" w14:textId="77777777" w:rsidR="00BF04B3" w:rsidRDefault="00BF04B3" w:rsidP="00776CC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b w:val="0"/>
        <w:i w:val="0"/>
        <w:strike/>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b w:val="0"/>
        <w:i w:val="0"/>
        <w:strike/>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b w:val="0"/>
        <w:i w:val="0"/>
        <w:strike/>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7"/>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9"/>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singleLevel"/>
    <w:tmpl w:val="0000000A"/>
    <w:name w:val="WW8Num10"/>
    <w:lvl w:ilvl="0">
      <w:start w:val="4"/>
      <w:numFmt w:val="decimal"/>
      <w:lvlText w:val="%1."/>
      <w:lvlJc w:val="left"/>
      <w:pPr>
        <w:tabs>
          <w:tab w:val="num" w:pos="0"/>
        </w:tabs>
        <w:ind w:left="720" w:hanging="360"/>
      </w:pPr>
    </w:lvl>
  </w:abstractNum>
  <w:abstractNum w:abstractNumId="9" w15:restartNumberingAfterBreak="0">
    <w:nsid w:val="05425A8B"/>
    <w:multiLevelType w:val="multilevel"/>
    <w:tmpl w:val="0CF0BE7E"/>
    <w:lvl w:ilvl="0">
      <w:start w:val="1"/>
      <w:numFmt w:val="decimal"/>
      <w:lvlText w:val="%1."/>
      <w:lvlJc w:val="left"/>
      <w:pPr>
        <w:ind w:left="360" w:hanging="360"/>
      </w:pPr>
      <w:rPr>
        <w:rFonts w:ascii="Times New Roman" w:eastAsia="Calibri" w:hAnsi="Times New Roman" w:cs="Times New Roman"/>
        <w:b/>
      </w:rPr>
    </w:lvl>
    <w:lvl w:ilvl="1">
      <w:start w:val="1"/>
      <w:numFmt w:val="decimal"/>
      <w:lvlText w:val="%1.%2."/>
      <w:lvlJc w:val="left"/>
      <w:pPr>
        <w:ind w:left="107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0" w15:restartNumberingAfterBreak="0">
    <w:nsid w:val="14430096"/>
    <w:multiLevelType w:val="hybridMultilevel"/>
    <w:tmpl w:val="1A188D4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2B9943A8"/>
    <w:multiLevelType w:val="multilevel"/>
    <w:tmpl w:val="B9E0710C"/>
    <w:lvl w:ilvl="0">
      <w:start w:val="1"/>
      <w:numFmt w:val="upperRoman"/>
      <w:lvlText w:val="%1."/>
      <w:lvlJc w:val="left"/>
      <w:pPr>
        <w:ind w:left="1080" w:hanging="720"/>
      </w:pPr>
    </w:lvl>
    <w:lvl w:ilvl="1">
      <w:start w:val="1"/>
      <w:numFmt w:val="decimal"/>
      <w:isLgl/>
      <w:lvlText w:val="%1.%2."/>
      <w:lvlJc w:val="left"/>
      <w:pPr>
        <w:ind w:left="1146" w:hanging="720"/>
      </w:pPr>
    </w:lvl>
    <w:lvl w:ilvl="2">
      <w:start w:val="1"/>
      <w:numFmt w:val="decimal"/>
      <w:isLgl/>
      <w:lvlText w:val="%1.%2.%3."/>
      <w:lvlJc w:val="left"/>
      <w:pPr>
        <w:ind w:left="1571" w:hanging="720"/>
      </w:pPr>
    </w:lvl>
    <w:lvl w:ilvl="3">
      <w:start w:val="1"/>
      <w:numFmt w:val="decimal"/>
      <w:isLgl/>
      <w:lvlText w:val="%1.%2.%3.%4."/>
      <w:lvlJc w:val="left"/>
      <w:pPr>
        <w:ind w:left="2215"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2" w15:restartNumberingAfterBreak="0">
    <w:nsid w:val="34D813AB"/>
    <w:multiLevelType w:val="multilevel"/>
    <w:tmpl w:val="45AC47F2"/>
    <w:lvl w:ilvl="0">
      <w:start w:val="2"/>
      <w:numFmt w:val="decimal"/>
      <w:lvlText w:val="%1."/>
      <w:lvlJc w:val="left"/>
      <w:pPr>
        <w:tabs>
          <w:tab w:val="num" w:pos="360"/>
        </w:tabs>
        <w:ind w:left="360" w:hanging="360"/>
      </w:pPr>
    </w:lvl>
    <w:lvl w:ilvl="1">
      <w:start w:val="1"/>
      <w:numFmt w:val="decimal"/>
      <w:lvlText w:val="%1.%2."/>
      <w:lvlJc w:val="left"/>
      <w:pPr>
        <w:tabs>
          <w:tab w:val="num" w:pos="786"/>
        </w:tabs>
        <w:ind w:left="786" w:hanging="360"/>
      </w:pPr>
      <w:rPr>
        <w:b w:val="0"/>
      </w:rPr>
    </w:lvl>
    <w:lvl w:ilvl="2">
      <w:start w:val="1"/>
      <w:numFmt w:val="decimal"/>
      <w:lvlText w:val="%1.%2.%3."/>
      <w:lvlJc w:val="left"/>
      <w:pPr>
        <w:tabs>
          <w:tab w:val="num" w:pos="2706"/>
        </w:tabs>
        <w:ind w:left="2706" w:hanging="720"/>
      </w:pPr>
    </w:lvl>
    <w:lvl w:ilvl="3">
      <w:start w:val="1"/>
      <w:numFmt w:val="decimal"/>
      <w:lvlText w:val="%1.%2.%3.%4."/>
      <w:lvlJc w:val="left"/>
      <w:pPr>
        <w:tabs>
          <w:tab w:val="num" w:pos="3699"/>
        </w:tabs>
        <w:ind w:left="3699" w:hanging="720"/>
      </w:pPr>
    </w:lvl>
    <w:lvl w:ilvl="4">
      <w:start w:val="1"/>
      <w:numFmt w:val="decimal"/>
      <w:lvlText w:val="%1.%2.%3.%4.%5."/>
      <w:lvlJc w:val="left"/>
      <w:pPr>
        <w:tabs>
          <w:tab w:val="num" w:pos="5052"/>
        </w:tabs>
        <w:ind w:left="5052" w:hanging="1080"/>
      </w:pPr>
    </w:lvl>
    <w:lvl w:ilvl="5">
      <w:start w:val="1"/>
      <w:numFmt w:val="decimal"/>
      <w:lvlText w:val="%1.%2.%3.%4.%5.%6."/>
      <w:lvlJc w:val="left"/>
      <w:pPr>
        <w:tabs>
          <w:tab w:val="num" w:pos="6045"/>
        </w:tabs>
        <w:ind w:left="6045" w:hanging="1080"/>
      </w:pPr>
    </w:lvl>
    <w:lvl w:ilvl="6">
      <w:start w:val="1"/>
      <w:numFmt w:val="decimal"/>
      <w:lvlText w:val="%1.%2.%3.%4.%5.%6.%7."/>
      <w:lvlJc w:val="left"/>
      <w:pPr>
        <w:tabs>
          <w:tab w:val="num" w:pos="7398"/>
        </w:tabs>
        <w:ind w:left="7398" w:hanging="1440"/>
      </w:pPr>
    </w:lvl>
    <w:lvl w:ilvl="7">
      <w:start w:val="1"/>
      <w:numFmt w:val="decimal"/>
      <w:lvlText w:val="%1.%2.%3.%4.%5.%6.%7.%8."/>
      <w:lvlJc w:val="left"/>
      <w:pPr>
        <w:tabs>
          <w:tab w:val="num" w:pos="8391"/>
        </w:tabs>
        <w:ind w:left="8391" w:hanging="1440"/>
      </w:pPr>
    </w:lvl>
    <w:lvl w:ilvl="8">
      <w:start w:val="1"/>
      <w:numFmt w:val="decimal"/>
      <w:lvlText w:val="%1.%2.%3.%4.%5.%6.%7.%8.%9."/>
      <w:lvlJc w:val="left"/>
      <w:pPr>
        <w:tabs>
          <w:tab w:val="num" w:pos="9744"/>
        </w:tabs>
        <w:ind w:left="9744" w:hanging="1800"/>
      </w:pPr>
    </w:lvl>
  </w:abstractNum>
  <w:abstractNum w:abstractNumId="13" w15:restartNumberingAfterBreak="0">
    <w:nsid w:val="5C6D11A3"/>
    <w:multiLevelType w:val="multilevel"/>
    <w:tmpl w:val="5BA09F0C"/>
    <w:lvl w:ilvl="0">
      <w:start w:val="1"/>
      <w:numFmt w:val="upperRoman"/>
      <w:lvlText w:val="%1."/>
      <w:lvlJc w:val="left"/>
      <w:pPr>
        <w:ind w:left="1080" w:hanging="720"/>
      </w:pPr>
    </w:lvl>
    <w:lvl w:ilvl="1">
      <w:start w:val="1"/>
      <w:numFmt w:val="decimal"/>
      <w:isLgl/>
      <w:lvlText w:val="%1.%2."/>
      <w:lvlJc w:val="left"/>
      <w:pPr>
        <w:ind w:left="1996" w:hanging="720"/>
      </w:pPr>
      <w:rPr>
        <w:b w:val="0"/>
      </w:rPr>
    </w:lvl>
    <w:lvl w:ilvl="2">
      <w:start w:val="1"/>
      <w:numFmt w:val="decimal"/>
      <w:isLgl/>
      <w:lvlText w:val="%1.%2.%3."/>
      <w:lvlJc w:val="left"/>
      <w:pPr>
        <w:ind w:left="1287" w:hanging="720"/>
      </w:pPr>
      <w:rPr>
        <w:b w:val="0"/>
      </w:rPr>
    </w:lvl>
    <w:lvl w:ilvl="3">
      <w:start w:val="1"/>
      <w:numFmt w:val="decimal"/>
      <w:isLgl/>
      <w:lvlText w:val="%1.%2.%3.%4."/>
      <w:lvlJc w:val="left"/>
      <w:pPr>
        <w:ind w:left="1648"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4" w15:restartNumberingAfterBreak="0">
    <w:nsid w:val="60591260"/>
    <w:multiLevelType w:val="multilevel"/>
    <w:tmpl w:val="34589EE0"/>
    <w:lvl w:ilvl="0">
      <w:start w:val="1"/>
      <w:numFmt w:val="decimal"/>
      <w:lvlText w:val="%1."/>
      <w:lvlJc w:val="left"/>
      <w:pPr>
        <w:ind w:left="360" w:hanging="360"/>
      </w:pPr>
      <w:rPr>
        <w:rFonts w:ascii="Times New Roman" w:eastAsia="Calibri" w:hAnsi="Times New Roman" w:cs="Times New Roman"/>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5" w15:restartNumberingAfterBreak="0">
    <w:nsid w:val="68C76C7E"/>
    <w:multiLevelType w:val="multilevel"/>
    <w:tmpl w:val="1C3453DA"/>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9"/>
  </w:num>
  <w:num w:numId="7">
    <w:abstractNumId w:val="11"/>
  </w:num>
  <w:num w:numId="8">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proofState w:spelling="clean" w:grammar="clean"/>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662"/>
    <w:rsid w:val="000037E9"/>
    <w:rsid w:val="000111EE"/>
    <w:rsid w:val="000112C9"/>
    <w:rsid w:val="00012BFE"/>
    <w:rsid w:val="000155E0"/>
    <w:rsid w:val="00015C9A"/>
    <w:rsid w:val="000168AF"/>
    <w:rsid w:val="00016FC9"/>
    <w:rsid w:val="00017216"/>
    <w:rsid w:val="00017600"/>
    <w:rsid w:val="00025D22"/>
    <w:rsid w:val="000309DA"/>
    <w:rsid w:val="00031BD1"/>
    <w:rsid w:val="0003552D"/>
    <w:rsid w:val="00036872"/>
    <w:rsid w:val="00037608"/>
    <w:rsid w:val="000411C4"/>
    <w:rsid w:val="000430C1"/>
    <w:rsid w:val="00051568"/>
    <w:rsid w:val="000538C9"/>
    <w:rsid w:val="00053A55"/>
    <w:rsid w:val="00055A7E"/>
    <w:rsid w:val="00056C05"/>
    <w:rsid w:val="0006449B"/>
    <w:rsid w:val="0006753A"/>
    <w:rsid w:val="00075138"/>
    <w:rsid w:val="00080432"/>
    <w:rsid w:val="00086866"/>
    <w:rsid w:val="000A1F0E"/>
    <w:rsid w:val="000A6670"/>
    <w:rsid w:val="000B11E2"/>
    <w:rsid w:val="000B7458"/>
    <w:rsid w:val="000C1662"/>
    <w:rsid w:val="000C1FCE"/>
    <w:rsid w:val="000C2026"/>
    <w:rsid w:val="000D33F2"/>
    <w:rsid w:val="0010367A"/>
    <w:rsid w:val="001052FD"/>
    <w:rsid w:val="00112F9A"/>
    <w:rsid w:val="00113713"/>
    <w:rsid w:val="00114866"/>
    <w:rsid w:val="00117F4E"/>
    <w:rsid w:val="00126F1A"/>
    <w:rsid w:val="00132F2E"/>
    <w:rsid w:val="00133078"/>
    <w:rsid w:val="00141ED3"/>
    <w:rsid w:val="00143353"/>
    <w:rsid w:val="001473B1"/>
    <w:rsid w:val="00150C86"/>
    <w:rsid w:val="001514B0"/>
    <w:rsid w:val="00153D71"/>
    <w:rsid w:val="001621A4"/>
    <w:rsid w:val="00163C62"/>
    <w:rsid w:val="001714EA"/>
    <w:rsid w:val="00174540"/>
    <w:rsid w:val="001955FE"/>
    <w:rsid w:val="001A574C"/>
    <w:rsid w:val="001B452A"/>
    <w:rsid w:val="001B4595"/>
    <w:rsid w:val="001C1A0D"/>
    <w:rsid w:val="001C482C"/>
    <w:rsid w:val="001D3210"/>
    <w:rsid w:val="001D6845"/>
    <w:rsid w:val="001D7F93"/>
    <w:rsid w:val="001E47E8"/>
    <w:rsid w:val="001E6734"/>
    <w:rsid w:val="001E69D6"/>
    <w:rsid w:val="001F2F23"/>
    <w:rsid w:val="002022D9"/>
    <w:rsid w:val="002040D0"/>
    <w:rsid w:val="00205E98"/>
    <w:rsid w:val="00215A79"/>
    <w:rsid w:val="00222D6D"/>
    <w:rsid w:val="002242C8"/>
    <w:rsid w:val="00226142"/>
    <w:rsid w:val="0023389C"/>
    <w:rsid w:val="00234E5B"/>
    <w:rsid w:val="00237E3C"/>
    <w:rsid w:val="00240B5C"/>
    <w:rsid w:val="0024282D"/>
    <w:rsid w:val="00246DCD"/>
    <w:rsid w:val="00255EA6"/>
    <w:rsid w:val="00261C85"/>
    <w:rsid w:val="0026275F"/>
    <w:rsid w:val="00265A8E"/>
    <w:rsid w:val="00265BA0"/>
    <w:rsid w:val="0026688A"/>
    <w:rsid w:val="002707B7"/>
    <w:rsid w:val="0028581C"/>
    <w:rsid w:val="002873F4"/>
    <w:rsid w:val="00295544"/>
    <w:rsid w:val="002A0F21"/>
    <w:rsid w:val="002A1B37"/>
    <w:rsid w:val="002C0F4F"/>
    <w:rsid w:val="002C2DB2"/>
    <w:rsid w:val="002C7FC7"/>
    <w:rsid w:val="002D2A10"/>
    <w:rsid w:val="002D659A"/>
    <w:rsid w:val="002D666F"/>
    <w:rsid w:val="002D7F21"/>
    <w:rsid w:val="002E2A3B"/>
    <w:rsid w:val="002E6EDA"/>
    <w:rsid w:val="002F28C9"/>
    <w:rsid w:val="002F6761"/>
    <w:rsid w:val="002F6985"/>
    <w:rsid w:val="002F6B60"/>
    <w:rsid w:val="00303DAC"/>
    <w:rsid w:val="003058D3"/>
    <w:rsid w:val="00310A5F"/>
    <w:rsid w:val="00311104"/>
    <w:rsid w:val="003224E4"/>
    <w:rsid w:val="00323E1A"/>
    <w:rsid w:val="00331854"/>
    <w:rsid w:val="00340C25"/>
    <w:rsid w:val="00350243"/>
    <w:rsid w:val="00356C33"/>
    <w:rsid w:val="003574DC"/>
    <w:rsid w:val="00372C4A"/>
    <w:rsid w:val="00381B94"/>
    <w:rsid w:val="00384013"/>
    <w:rsid w:val="00386A20"/>
    <w:rsid w:val="003913E5"/>
    <w:rsid w:val="0039182A"/>
    <w:rsid w:val="003973F8"/>
    <w:rsid w:val="003A1CAB"/>
    <w:rsid w:val="003A310B"/>
    <w:rsid w:val="003A3EDF"/>
    <w:rsid w:val="003C7003"/>
    <w:rsid w:val="003C7727"/>
    <w:rsid w:val="003E29BE"/>
    <w:rsid w:val="003E5907"/>
    <w:rsid w:val="003E712F"/>
    <w:rsid w:val="003E7734"/>
    <w:rsid w:val="003F10B0"/>
    <w:rsid w:val="003F4B48"/>
    <w:rsid w:val="003F583F"/>
    <w:rsid w:val="004026F2"/>
    <w:rsid w:val="0040462A"/>
    <w:rsid w:val="00404BF0"/>
    <w:rsid w:val="004057CA"/>
    <w:rsid w:val="00405D0B"/>
    <w:rsid w:val="0040611E"/>
    <w:rsid w:val="00410596"/>
    <w:rsid w:val="00413026"/>
    <w:rsid w:val="0041382F"/>
    <w:rsid w:val="00437F98"/>
    <w:rsid w:val="00447353"/>
    <w:rsid w:val="00455CB8"/>
    <w:rsid w:val="00455E56"/>
    <w:rsid w:val="004560FE"/>
    <w:rsid w:val="00461A55"/>
    <w:rsid w:val="00461D89"/>
    <w:rsid w:val="00463258"/>
    <w:rsid w:val="00464E66"/>
    <w:rsid w:val="0047319F"/>
    <w:rsid w:val="00475A1B"/>
    <w:rsid w:val="0048051A"/>
    <w:rsid w:val="00483CCC"/>
    <w:rsid w:val="00485E70"/>
    <w:rsid w:val="004903E6"/>
    <w:rsid w:val="00492F1A"/>
    <w:rsid w:val="00493B75"/>
    <w:rsid w:val="00497475"/>
    <w:rsid w:val="004974E3"/>
    <w:rsid w:val="004A1DCA"/>
    <w:rsid w:val="004A34A5"/>
    <w:rsid w:val="004B2497"/>
    <w:rsid w:val="004B2627"/>
    <w:rsid w:val="004B639E"/>
    <w:rsid w:val="004C02FD"/>
    <w:rsid w:val="004C276A"/>
    <w:rsid w:val="004C6886"/>
    <w:rsid w:val="004D047A"/>
    <w:rsid w:val="004D10BD"/>
    <w:rsid w:val="004D2419"/>
    <w:rsid w:val="004D548B"/>
    <w:rsid w:val="004F1440"/>
    <w:rsid w:val="004F2616"/>
    <w:rsid w:val="004F6E31"/>
    <w:rsid w:val="00501E8F"/>
    <w:rsid w:val="005034D5"/>
    <w:rsid w:val="00504AE2"/>
    <w:rsid w:val="00505377"/>
    <w:rsid w:val="00505BEF"/>
    <w:rsid w:val="00513E8B"/>
    <w:rsid w:val="00514763"/>
    <w:rsid w:val="00514816"/>
    <w:rsid w:val="00517AAF"/>
    <w:rsid w:val="00533F85"/>
    <w:rsid w:val="0053427B"/>
    <w:rsid w:val="00545E88"/>
    <w:rsid w:val="00561B7F"/>
    <w:rsid w:val="00563C79"/>
    <w:rsid w:val="00564774"/>
    <w:rsid w:val="00564BCB"/>
    <w:rsid w:val="005730E4"/>
    <w:rsid w:val="00575C6C"/>
    <w:rsid w:val="0058080B"/>
    <w:rsid w:val="00580D12"/>
    <w:rsid w:val="005845DD"/>
    <w:rsid w:val="00585306"/>
    <w:rsid w:val="0059124B"/>
    <w:rsid w:val="005A0AE7"/>
    <w:rsid w:val="005A2B88"/>
    <w:rsid w:val="005A3997"/>
    <w:rsid w:val="005B30D2"/>
    <w:rsid w:val="005B4F36"/>
    <w:rsid w:val="005B5BDB"/>
    <w:rsid w:val="005B6701"/>
    <w:rsid w:val="005B7DE3"/>
    <w:rsid w:val="005C720A"/>
    <w:rsid w:val="005D10C5"/>
    <w:rsid w:val="005D424E"/>
    <w:rsid w:val="005E78E6"/>
    <w:rsid w:val="005F06F9"/>
    <w:rsid w:val="005F4113"/>
    <w:rsid w:val="005F59CE"/>
    <w:rsid w:val="006041C1"/>
    <w:rsid w:val="00610D5B"/>
    <w:rsid w:val="00612AEB"/>
    <w:rsid w:val="00615727"/>
    <w:rsid w:val="00615FC8"/>
    <w:rsid w:val="0062664B"/>
    <w:rsid w:val="00645770"/>
    <w:rsid w:val="00650DF3"/>
    <w:rsid w:val="00654A35"/>
    <w:rsid w:val="006552F7"/>
    <w:rsid w:val="00660856"/>
    <w:rsid w:val="00660C3B"/>
    <w:rsid w:val="006665AC"/>
    <w:rsid w:val="006670E7"/>
    <w:rsid w:val="0067158E"/>
    <w:rsid w:val="0068140A"/>
    <w:rsid w:val="00683F21"/>
    <w:rsid w:val="006938BB"/>
    <w:rsid w:val="006A442F"/>
    <w:rsid w:val="006B30F9"/>
    <w:rsid w:val="006C6897"/>
    <w:rsid w:val="006D05C2"/>
    <w:rsid w:val="006D4250"/>
    <w:rsid w:val="006D498F"/>
    <w:rsid w:val="006E5D7B"/>
    <w:rsid w:val="006E619E"/>
    <w:rsid w:val="006F550F"/>
    <w:rsid w:val="006F738D"/>
    <w:rsid w:val="0070113B"/>
    <w:rsid w:val="0070464D"/>
    <w:rsid w:val="00714387"/>
    <w:rsid w:val="007213CA"/>
    <w:rsid w:val="0072193B"/>
    <w:rsid w:val="00726784"/>
    <w:rsid w:val="007303CB"/>
    <w:rsid w:val="00732C2A"/>
    <w:rsid w:val="007401AA"/>
    <w:rsid w:val="0074472C"/>
    <w:rsid w:val="00755B54"/>
    <w:rsid w:val="00756338"/>
    <w:rsid w:val="00760472"/>
    <w:rsid w:val="007668FA"/>
    <w:rsid w:val="00771C81"/>
    <w:rsid w:val="00772B66"/>
    <w:rsid w:val="007749D3"/>
    <w:rsid w:val="00776CCC"/>
    <w:rsid w:val="00787315"/>
    <w:rsid w:val="0078794B"/>
    <w:rsid w:val="00797446"/>
    <w:rsid w:val="007A007F"/>
    <w:rsid w:val="007B4BCB"/>
    <w:rsid w:val="007B4CF3"/>
    <w:rsid w:val="007B5066"/>
    <w:rsid w:val="007B5A54"/>
    <w:rsid w:val="007B72BD"/>
    <w:rsid w:val="007C45B5"/>
    <w:rsid w:val="007C7DE4"/>
    <w:rsid w:val="007D0AA3"/>
    <w:rsid w:val="007E106F"/>
    <w:rsid w:val="007E1F2D"/>
    <w:rsid w:val="007E3F67"/>
    <w:rsid w:val="007F5382"/>
    <w:rsid w:val="007F6A6C"/>
    <w:rsid w:val="00801CCF"/>
    <w:rsid w:val="0081164F"/>
    <w:rsid w:val="00811E05"/>
    <w:rsid w:val="008271EF"/>
    <w:rsid w:val="00832956"/>
    <w:rsid w:val="00840DC9"/>
    <w:rsid w:val="00846C53"/>
    <w:rsid w:val="00847F36"/>
    <w:rsid w:val="00853F87"/>
    <w:rsid w:val="00854B7C"/>
    <w:rsid w:val="008608CB"/>
    <w:rsid w:val="00861E23"/>
    <w:rsid w:val="0087212E"/>
    <w:rsid w:val="0087561D"/>
    <w:rsid w:val="00880A8E"/>
    <w:rsid w:val="00885879"/>
    <w:rsid w:val="00886BA3"/>
    <w:rsid w:val="0088771C"/>
    <w:rsid w:val="0089116A"/>
    <w:rsid w:val="008919E7"/>
    <w:rsid w:val="00892863"/>
    <w:rsid w:val="008A41C0"/>
    <w:rsid w:val="008A6BEE"/>
    <w:rsid w:val="008B3784"/>
    <w:rsid w:val="008B46FE"/>
    <w:rsid w:val="008B6F3B"/>
    <w:rsid w:val="008C251D"/>
    <w:rsid w:val="008C2974"/>
    <w:rsid w:val="008C4B39"/>
    <w:rsid w:val="008F0F47"/>
    <w:rsid w:val="008F5FC4"/>
    <w:rsid w:val="008F6CEF"/>
    <w:rsid w:val="00901854"/>
    <w:rsid w:val="00901BCF"/>
    <w:rsid w:val="0091241B"/>
    <w:rsid w:val="00914548"/>
    <w:rsid w:val="00922633"/>
    <w:rsid w:val="00931B37"/>
    <w:rsid w:val="009333F0"/>
    <w:rsid w:val="0094706F"/>
    <w:rsid w:val="00954F10"/>
    <w:rsid w:val="0095526C"/>
    <w:rsid w:val="00955C9A"/>
    <w:rsid w:val="009651C4"/>
    <w:rsid w:val="00966427"/>
    <w:rsid w:val="00974AE6"/>
    <w:rsid w:val="00976157"/>
    <w:rsid w:val="00981751"/>
    <w:rsid w:val="00981D8D"/>
    <w:rsid w:val="0099279D"/>
    <w:rsid w:val="009927C6"/>
    <w:rsid w:val="00992CB5"/>
    <w:rsid w:val="009951F9"/>
    <w:rsid w:val="00995AD9"/>
    <w:rsid w:val="009A70D7"/>
    <w:rsid w:val="009B2399"/>
    <w:rsid w:val="009B30EC"/>
    <w:rsid w:val="009C0669"/>
    <w:rsid w:val="009C1D54"/>
    <w:rsid w:val="009D2C58"/>
    <w:rsid w:val="009E7144"/>
    <w:rsid w:val="009F0773"/>
    <w:rsid w:val="009F15BB"/>
    <w:rsid w:val="009F4AAA"/>
    <w:rsid w:val="009F7571"/>
    <w:rsid w:val="00A06FD6"/>
    <w:rsid w:val="00A1255E"/>
    <w:rsid w:val="00A1393A"/>
    <w:rsid w:val="00A24339"/>
    <w:rsid w:val="00A316EF"/>
    <w:rsid w:val="00A321CB"/>
    <w:rsid w:val="00A35E8C"/>
    <w:rsid w:val="00A37527"/>
    <w:rsid w:val="00A443D7"/>
    <w:rsid w:val="00A53B51"/>
    <w:rsid w:val="00A601CA"/>
    <w:rsid w:val="00A6136D"/>
    <w:rsid w:val="00A645FA"/>
    <w:rsid w:val="00A662D6"/>
    <w:rsid w:val="00A708EB"/>
    <w:rsid w:val="00A80B17"/>
    <w:rsid w:val="00A83967"/>
    <w:rsid w:val="00A916B5"/>
    <w:rsid w:val="00A934E0"/>
    <w:rsid w:val="00AA1EDB"/>
    <w:rsid w:val="00AA4A16"/>
    <w:rsid w:val="00AB1A3A"/>
    <w:rsid w:val="00AC688B"/>
    <w:rsid w:val="00AD7180"/>
    <w:rsid w:val="00AD7233"/>
    <w:rsid w:val="00AD7A09"/>
    <w:rsid w:val="00AE0662"/>
    <w:rsid w:val="00AE2758"/>
    <w:rsid w:val="00AE6581"/>
    <w:rsid w:val="00AE694C"/>
    <w:rsid w:val="00AF350E"/>
    <w:rsid w:val="00AF3A7F"/>
    <w:rsid w:val="00AF469D"/>
    <w:rsid w:val="00AF7402"/>
    <w:rsid w:val="00B004C6"/>
    <w:rsid w:val="00B07E67"/>
    <w:rsid w:val="00B14293"/>
    <w:rsid w:val="00B17DD7"/>
    <w:rsid w:val="00B227D1"/>
    <w:rsid w:val="00B25BDA"/>
    <w:rsid w:val="00B27A4A"/>
    <w:rsid w:val="00B36155"/>
    <w:rsid w:val="00B368FF"/>
    <w:rsid w:val="00B41274"/>
    <w:rsid w:val="00B45A0F"/>
    <w:rsid w:val="00B46FD9"/>
    <w:rsid w:val="00B47E9D"/>
    <w:rsid w:val="00B5712E"/>
    <w:rsid w:val="00B609EA"/>
    <w:rsid w:val="00B638EB"/>
    <w:rsid w:val="00B667E0"/>
    <w:rsid w:val="00B66D7E"/>
    <w:rsid w:val="00B71523"/>
    <w:rsid w:val="00B726BC"/>
    <w:rsid w:val="00B74754"/>
    <w:rsid w:val="00B75923"/>
    <w:rsid w:val="00B75D74"/>
    <w:rsid w:val="00B900CC"/>
    <w:rsid w:val="00B944EF"/>
    <w:rsid w:val="00BA5CFE"/>
    <w:rsid w:val="00BB3942"/>
    <w:rsid w:val="00BB4E07"/>
    <w:rsid w:val="00BC0785"/>
    <w:rsid w:val="00BF04B3"/>
    <w:rsid w:val="00BF175E"/>
    <w:rsid w:val="00BF6B21"/>
    <w:rsid w:val="00C0122E"/>
    <w:rsid w:val="00C01B1D"/>
    <w:rsid w:val="00C02557"/>
    <w:rsid w:val="00C0280E"/>
    <w:rsid w:val="00C0365D"/>
    <w:rsid w:val="00C068CB"/>
    <w:rsid w:val="00C16A0D"/>
    <w:rsid w:val="00C17379"/>
    <w:rsid w:val="00C179B2"/>
    <w:rsid w:val="00C2110F"/>
    <w:rsid w:val="00C27DFC"/>
    <w:rsid w:val="00C27F60"/>
    <w:rsid w:val="00C379C7"/>
    <w:rsid w:val="00C40C6A"/>
    <w:rsid w:val="00C43622"/>
    <w:rsid w:val="00C44789"/>
    <w:rsid w:val="00C45CCF"/>
    <w:rsid w:val="00C54167"/>
    <w:rsid w:val="00C56259"/>
    <w:rsid w:val="00C5792A"/>
    <w:rsid w:val="00C61B17"/>
    <w:rsid w:val="00C65EBC"/>
    <w:rsid w:val="00C67C01"/>
    <w:rsid w:val="00C70E95"/>
    <w:rsid w:val="00C74726"/>
    <w:rsid w:val="00C85512"/>
    <w:rsid w:val="00C87E6D"/>
    <w:rsid w:val="00C933F1"/>
    <w:rsid w:val="00C93E3B"/>
    <w:rsid w:val="00C95470"/>
    <w:rsid w:val="00CA54B1"/>
    <w:rsid w:val="00CA74E3"/>
    <w:rsid w:val="00CB0596"/>
    <w:rsid w:val="00CB13FF"/>
    <w:rsid w:val="00CB4023"/>
    <w:rsid w:val="00CB4909"/>
    <w:rsid w:val="00CB54D4"/>
    <w:rsid w:val="00CC681B"/>
    <w:rsid w:val="00CD41CE"/>
    <w:rsid w:val="00CD7E73"/>
    <w:rsid w:val="00CE0837"/>
    <w:rsid w:val="00CE30BF"/>
    <w:rsid w:val="00CF24DB"/>
    <w:rsid w:val="00CF4A62"/>
    <w:rsid w:val="00CF77B5"/>
    <w:rsid w:val="00D00072"/>
    <w:rsid w:val="00D01202"/>
    <w:rsid w:val="00D02468"/>
    <w:rsid w:val="00D05301"/>
    <w:rsid w:val="00D06CDF"/>
    <w:rsid w:val="00D07864"/>
    <w:rsid w:val="00D1392E"/>
    <w:rsid w:val="00D1443B"/>
    <w:rsid w:val="00D24266"/>
    <w:rsid w:val="00D25279"/>
    <w:rsid w:val="00D25898"/>
    <w:rsid w:val="00D25B69"/>
    <w:rsid w:val="00D40257"/>
    <w:rsid w:val="00D45F28"/>
    <w:rsid w:val="00D47748"/>
    <w:rsid w:val="00D6177C"/>
    <w:rsid w:val="00D621F3"/>
    <w:rsid w:val="00D7726D"/>
    <w:rsid w:val="00D93834"/>
    <w:rsid w:val="00DA14E7"/>
    <w:rsid w:val="00DA5BFA"/>
    <w:rsid w:val="00DD61ED"/>
    <w:rsid w:val="00DD6740"/>
    <w:rsid w:val="00DE4A0F"/>
    <w:rsid w:val="00DF05AA"/>
    <w:rsid w:val="00DF1E19"/>
    <w:rsid w:val="00E138B0"/>
    <w:rsid w:val="00E16008"/>
    <w:rsid w:val="00E25B27"/>
    <w:rsid w:val="00E261AA"/>
    <w:rsid w:val="00E26B32"/>
    <w:rsid w:val="00E35CAB"/>
    <w:rsid w:val="00E40ECD"/>
    <w:rsid w:val="00E431F1"/>
    <w:rsid w:val="00E54C54"/>
    <w:rsid w:val="00E64FF9"/>
    <w:rsid w:val="00E743AA"/>
    <w:rsid w:val="00E8691D"/>
    <w:rsid w:val="00E951C4"/>
    <w:rsid w:val="00EA649C"/>
    <w:rsid w:val="00EA661E"/>
    <w:rsid w:val="00EB02E6"/>
    <w:rsid w:val="00EB7B77"/>
    <w:rsid w:val="00EC5D40"/>
    <w:rsid w:val="00ED6FF4"/>
    <w:rsid w:val="00EE2204"/>
    <w:rsid w:val="00EE2451"/>
    <w:rsid w:val="00EE311A"/>
    <w:rsid w:val="00EE7C31"/>
    <w:rsid w:val="00EF0857"/>
    <w:rsid w:val="00EF0886"/>
    <w:rsid w:val="00EF6312"/>
    <w:rsid w:val="00F1484C"/>
    <w:rsid w:val="00F30616"/>
    <w:rsid w:val="00F314FC"/>
    <w:rsid w:val="00F32414"/>
    <w:rsid w:val="00F344C2"/>
    <w:rsid w:val="00F347B4"/>
    <w:rsid w:val="00F36DBC"/>
    <w:rsid w:val="00F55CC9"/>
    <w:rsid w:val="00F564EB"/>
    <w:rsid w:val="00F66C5F"/>
    <w:rsid w:val="00F72682"/>
    <w:rsid w:val="00F75879"/>
    <w:rsid w:val="00F8089C"/>
    <w:rsid w:val="00F95867"/>
    <w:rsid w:val="00FA35A5"/>
    <w:rsid w:val="00FB0F14"/>
    <w:rsid w:val="00FB41E8"/>
    <w:rsid w:val="00FB4ADD"/>
    <w:rsid w:val="00FB7FB6"/>
    <w:rsid w:val="00FC1892"/>
    <w:rsid w:val="00FC5B32"/>
    <w:rsid w:val="00FC69E0"/>
    <w:rsid w:val="00FD1DAD"/>
    <w:rsid w:val="00FD4C0D"/>
    <w:rsid w:val="00FE2202"/>
    <w:rsid w:val="00FE5ACA"/>
    <w:rsid w:val="00FF5F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01286"/>
  <w15:docId w15:val="{B53A1F2D-8960-4243-BA75-E0788DE16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06F"/>
  </w:style>
  <w:style w:type="paragraph" w:styleId="Heading1">
    <w:name w:val="heading 1"/>
    <w:basedOn w:val="Normal"/>
    <w:next w:val="Normal"/>
    <w:link w:val="Heading1Char"/>
    <w:qFormat/>
    <w:rsid w:val="0074472C"/>
    <w:pPr>
      <w:keepNext/>
      <w:tabs>
        <w:tab w:val="num" w:pos="1152"/>
      </w:tabs>
      <w:suppressAutoHyphens/>
      <w:spacing w:before="360" w:after="360" w:line="240" w:lineRule="auto"/>
      <w:ind w:left="1152" w:hanging="432"/>
      <w:jc w:val="center"/>
      <w:outlineLvl w:val="0"/>
    </w:pPr>
    <w:rPr>
      <w:rFonts w:ascii="Times New Roman" w:eastAsia="Calibri" w:hAnsi="Times New Roman" w:cs="Times New Roman"/>
      <w:sz w:val="28"/>
      <w:lang w:eastAsia="ar-SA"/>
    </w:rPr>
  </w:style>
  <w:style w:type="paragraph" w:styleId="Heading2">
    <w:name w:val="heading 2"/>
    <w:basedOn w:val="Normal"/>
    <w:next w:val="Normal"/>
    <w:link w:val="Heading2Char"/>
    <w:qFormat/>
    <w:rsid w:val="0074472C"/>
    <w:pPr>
      <w:tabs>
        <w:tab w:val="num" w:pos="180"/>
      </w:tabs>
      <w:suppressAutoHyphens/>
      <w:spacing w:after="0" w:line="240" w:lineRule="auto"/>
      <w:ind w:left="-12240" w:hanging="720"/>
      <w:jc w:val="both"/>
      <w:outlineLvl w:val="1"/>
    </w:pPr>
    <w:rPr>
      <w:rFonts w:ascii="Times New Roman" w:eastAsia="Times New Roman" w:hAnsi="Times New Roman" w:cs="Times New Roman"/>
      <w:sz w:val="24"/>
      <w:szCs w:val="20"/>
      <w:lang w:eastAsia="ar-SA"/>
    </w:rPr>
  </w:style>
  <w:style w:type="paragraph" w:styleId="Heading3">
    <w:name w:val="heading 3"/>
    <w:basedOn w:val="Normal"/>
    <w:next w:val="Normal"/>
    <w:link w:val="Heading3Char"/>
    <w:qFormat/>
    <w:rsid w:val="0074472C"/>
    <w:pPr>
      <w:keepNext/>
      <w:tabs>
        <w:tab w:val="num" w:pos="294"/>
      </w:tabs>
      <w:suppressAutoHyphens/>
      <w:spacing w:after="0" w:line="240" w:lineRule="auto"/>
      <w:ind w:left="-9504" w:hanging="720"/>
      <w:jc w:val="both"/>
      <w:outlineLvl w:val="2"/>
    </w:pPr>
    <w:rPr>
      <w:rFonts w:ascii="Times New Roman" w:eastAsia="Times New Roman" w:hAnsi="Times New Roman" w:cs="Times New Roman"/>
      <w:sz w:val="24"/>
      <w:szCs w:val="20"/>
      <w:lang w:eastAsia="ar-SA"/>
    </w:rPr>
  </w:style>
  <w:style w:type="paragraph" w:styleId="Heading4">
    <w:name w:val="heading 4"/>
    <w:basedOn w:val="Normal"/>
    <w:next w:val="Normal"/>
    <w:link w:val="Heading4Char"/>
    <w:qFormat/>
    <w:rsid w:val="0074472C"/>
    <w:pPr>
      <w:keepNext/>
      <w:tabs>
        <w:tab w:val="num" w:pos="1584"/>
      </w:tabs>
      <w:suppressAutoHyphens/>
      <w:spacing w:after="0" w:line="240" w:lineRule="auto"/>
      <w:ind w:left="1584" w:hanging="864"/>
      <w:outlineLvl w:val="3"/>
    </w:pPr>
    <w:rPr>
      <w:rFonts w:ascii="Times New Roman" w:eastAsia="Times New Roman" w:hAnsi="Times New Roman" w:cs="Times New Roman"/>
      <w:b/>
      <w:sz w:val="44"/>
      <w:szCs w:val="20"/>
      <w:lang w:eastAsia="ar-SA"/>
    </w:rPr>
  </w:style>
  <w:style w:type="paragraph" w:styleId="Heading5">
    <w:name w:val="heading 5"/>
    <w:basedOn w:val="Normal"/>
    <w:next w:val="Normal"/>
    <w:link w:val="Heading5Char"/>
    <w:qFormat/>
    <w:rsid w:val="0074472C"/>
    <w:pPr>
      <w:keepNext/>
      <w:tabs>
        <w:tab w:val="num" w:pos="1728"/>
      </w:tabs>
      <w:suppressAutoHyphens/>
      <w:spacing w:after="0" w:line="240" w:lineRule="auto"/>
      <w:ind w:left="1728" w:hanging="1008"/>
      <w:outlineLvl w:val="4"/>
    </w:pPr>
    <w:rPr>
      <w:rFonts w:ascii="Times New Roman" w:eastAsia="Times New Roman" w:hAnsi="Times New Roman" w:cs="Times New Roman"/>
      <w:b/>
      <w:sz w:val="40"/>
      <w:szCs w:val="20"/>
      <w:lang w:eastAsia="ar-SA"/>
    </w:rPr>
  </w:style>
  <w:style w:type="paragraph" w:styleId="Heading6">
    <w:name w:val="heading 6"/>
    <w:basedOn w:val="Normal"/>
    <w:next w:val="Normal"/>
    <w:link w:val="Heading6Char"/>
    <w:qFormat/>
    <w:rsid w:val="0074472C"/>
    <w:pPr>
      <w:keepNext/>
      <w:tabs>
        <w:tab w:val="num" w:pos="1872"/>
      </w:tabs>
      <w:suppressAutoHyphens/>
      <w:spacing w:after="0" w:line="240" w:lineRule="auto"/>
      <w:ind w:left="1872" w:hanging="1152"/>
      <w:outlineLvl w:val="5"/>
    </w:pPr>
    <w:rPr>
      <w:rFonts w:ascii="Times New Roman" w:eastAsia="Times New Roman" w:hAnsi="Times New Roman" w:cs="Times New Roman"/>
      <w:b/>
      <w:sz w:val="36"/>
      <w:szCs w:val="20"/>
      <w:lang w:eastAsia="ar-SA"/>
    </w:rPr>
  </w:style>
  <w:style w:type="paragraph" w:styleId="Heading7">
    <w:name w:val="heading 7"/>
    <w:basedOn w:val="Normal"/>
    <w:next w:val="Normal"/>
    <w:link w:val="Heading7Char"/>
    <w:qFormat/>
    <w:rsid w:val="0074472C"/>
    <w:pPr>
      <w:keepNext/>
      <w:tabs>
        <w:tab w:val="num" w:pos="2016"/>
      </w:tabs>
      <w:suppressAutoHyphens/>
      <w:spacing w:after="0" w:line="240" w:lineRule="auto"/>
      <w:ind w:left="2016" w:hanging="1296"/>
      <w:outlineLvl w:val="6"/>
    </w:pPr>
    <w:rPr>
      <w:rFonts w:ascii="Times New Roman" w:eastAsia="Times New Roman" w:hAnsi="Times New Roman" w:cs="Times New Roman"/>
      <w:sz w:val="48"/>
      <w:szCs w:val="20"/>
      <w:lang w:eastAsia="ar-SA"/>
    </w:rPr>
  </w:style>
  <w:style w:type="paragraph" w:styleId="Heading8">
    <w:name w:val="heading 8"/>
    <w:basedOn w:val="Normal"/>
    <w:next w:val="Normal"/>
    <w:link w:val="Heading8Char"/>
    <w:qFormat/>
    <w:rsid w:val="0074472C"/>
    <w:pPr>
      <w:keepNext/>
      <w:tabs>
        <w:tab w:val="num" w:pos="2160"/>
      </w:tabs>
      <w:suppressAutoHyphens/>
      <w:spacing w:after="0" w:line="240" w:lineRule="auto"/>
      <w:ind w:left="2160" w:hanging="1440"/>
      <w:outlineLvl w:val="7"/>
    </w:pPr>
    <w:rPr>
      <w:rFonts w:ascii="Times New Roman" w:eastAsia="Times New Roman" w:hAnsi="Times New Roman" w:cs="Times New Roman"/>
      <w:b/>
      <w:sz w:val="18"/>
      <w:szCs w:val="20"/>
      <w:lang w:eastAsia="ar-SA"/>
    </w:rPr>
  </w:style>
  <w:style w:type="paragraph" w:styleId="Heading9">
    <w:name w:val="heading 9"/>
    <w:basedOn w:val="Normal"/>
    <w:next w:val="Normal"/>
    <w:link w:val="Heading9Char"/>
    <w:qFormat/>
    <w:rsid w:val="0074472C"/>
    <w:pPr>
      <w:keepNext/>
      <w:tabs>
        <w:tab w:val="num" w:pos="2304"/>
      </w:tabs>
      <w:suppressAutoHyphens/>
      <w:spacing w:after="0" w:line="240" w:lineRule="auto"/>
      <w:ind w:left="2304" w:hanging="1584"/>
      <w:outlineLvl w:val="8"/>
    </w:pPr>
    <w:rPr>
      <w:rFonts w:ascii="Times New Roman" w:eastAsia="Times New Roman" w:hAnsi="Times New Roman" w:cs="Times New Roman"/>
      <w:sz w:val="4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744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63258"/>
    <w:rPr>
      <w:rFonts w:ascii="Tahoma" w:hAnsi="Tahoma" w:cs="Tahoma"/>
      <w:sz w:val="16"/>
      <w:szCs w:val="16"/>
    </w:rPr>
  </w:style>
  <w:style w:type="character" w:styleId="CommentReference">
    <w:name w:val="annotation reference"/>
    <w:basedOn w:val="DefaultParagraphFont"/>
    <w:unhideWhenUsed/>
    <w:rsid w:val="0074472C"/>
    <w:rPr>
      <w:sz w:val="16"/>
      <w:szCs w:val="16"/>
    </w:rPr>
  </w:style>
  <w:style w:type="paragraph" w:styleId="CommentText">
    <w:name w:val="annotation text"/>
    <w:basedOn w:val="Normal"/>
    <w:link w:val="CommentTextChar"/>
    <w:unhideWhenUsed/>
    <w:rsid w:val="0074472C"/>
    <w:pPr>
      <w:spacing w:line="240" w:lineRule="auto"/>
    </w:pPr>
    <w:rPr>
      <w:sz w:val="20"/>
      <w:szCs w:val="20"/>
    </w:rPr>
  </w:style>
  <w:style w:type="character" w:customStyle="1" w:styleId="CommentTextChar">
    <w:name w:val="Comment Text Char"/>
    <w:basedOn w:val="DefaultParagraphFont"/>
    <w:link w:val="CommentText"/>
    <w:rsid w:val="00463258"/>
    <w:rPr>
      <w:sz w:val="20"/>
      <w:szCs w:val="20"/>
    </w:rPr>
  </w:style>
  <w:style w:type="paragraph" w:styleId="CommentSubject">
    <w:name w:val="annotation subject"/>
    <w:basedOn w:val="CommentText"/>
    <w:next w:val="CommentText"/>
    <w:link w:val="CommentSubjectChar"/>
    <w:unhideWhenUsed/>
    <w:rsid w:val="0074472C"/>
    <w:pPr>
      <w:suppressAutoHyphens/>
      <w:spacing w:line="276" w:lineRule="auto"/>
    </w:pPr>
    <w:rPr>
      <w:rFonts w:ascii="Times New Roman" w:eastAsia="Calibri" w:hAnsi="Times New Roman" w:cs="Times New Roman"/>
      <w:sz w:val="24"/>
      <w:szCs w:val="22"/>
      <w:lang w:eastAsia="ar-SA"/>
    </w:rPr>
  </w:style>
  <w:style w:type="character" w:customStyle="1" w:styleId="CommentSubjectChar">
    <w:name w:val="Comment Subject Char"/>
    <w:basedOn w:val="CommentTextChar"/>
    <w:link w:val="CommentSubject"/>
    <w:rsid w:val="00463258"/>
    <w:rPr>
      <w:rFonts w:ascii="Times New Roman" w:eastAsia="Calibri" w:hAnsi="Times New Roman" w:cs="Times New Roman"/>
      <w:sz w:val="24"/>
      <w:szCs w:val="20"/>
      <w:lang w:eastAsia="ar-SA"/>
    </w:rPr>
  </w:style>
  <w:style w:type="character" w:customStyle="1" w:styleId="Heading1Char">
    <w:name w:val="Heading 1 Char"/>
    <w:basedOn w:val="DefaultParagraphFont"/>
    <w:link w:val="Heading1"/>
    <w:rsid w:val="0074472C"/>
    <w:rPr>
      <w:rFonts w:ascii="Times New Roman" w:eastAsia="Calibri" w:hAnsi="Times New Roman" w:cs="Times New Roman"/>
      <w:sz w:val="28"/>
      <w:lang w:eastAsia="ar-SA"/>
    </w:rPr>
  </w:style>
  <w:style w:type="character" w:customStyle="1" w:styleId="Heading2Char">
    <w:name w:val="Heading 2 Char"/>
    <w:basedOn w:val="DefaultParagraphFont"/>
    <w:link w:val="Heading2"/>
    <w:rsid w:val="0074472C"/>
    <w:rPr>
      <w:rFonts w:ascii="Times New Roman" w:eastAsia="Times New Roman" w:hAnsi="Times New Roman" w:cs="Times New Roman"/>
      <w:sz w:val="24"/>
      <w:szCs w:val="20"/>
      <w:lang w:eastAsia="ar-SA"/>
    </w:rPr>
  </w:style>
  <w:style w:type="character" w:customStyle="1" w:styleId="Heading3Char">
    <w:name w:val="Heading 3 Char"/>
    <w:basedOn w:val="DefaultParagraphFont"/>
    <w:link w:val="Heading3"/>
    <w:rsid w:val="0074472C"/>
    <w:rPr>
      <w:rFonts w:ascii="Times New Roman" w:eastAsia="Times New Roman" w:hAnsi="Times New Roman" w:cs="Times New Roman"/>
      <w:sz w:val="24"/>
      <w:szCs w:val="20"/>
      <w:lang w:eastAsia="ar-SA"/>
    </w:rPr>
  </w:style>
  <w:style w:type="character" w:customStyle="1" w:styleId="Heading4Char">
    <w:name w:val="Heading 4 Char"/>
    <w:basedOn w:val="DefaultParagraphFont"/>
    <w:link w:val="Heading4"/>
    <w:rsid w:val="0074472C"/>
    <w:rPr>
      <w:rFonts w:ascii="Times New Roman" w:eastAsia="Times New Roman" w:hAnsi="Times New Roman" w:cs="Times New Roman"/>
      <w:b/>
      <w:sz w:val="44"/>
      <w:szCs w:val="20"/>
      <w:lang w:eastAsia="ar-SA"/>
    </w:rPr>
  </w:style>
  <w:style w:type="character" w:customStyle="1" w:styleId="Heading5Char">
    <w:name w:val="Heading 5 Char"/>
    <w:basedOn w:val="DefaultParagraphFont"/>
    <w:link w:val="Heading5"/>
    <w:rsid w:val="0074472C"/>
    <w:rPr>
      <w:rFonts w:ascii="Times New Roman" w:eastAsia="Times New Roman" w:hAnsi="Times New Roman" w:cs="Times New Roman"/>
      <w:b/>
      <w:sz w:val="40"/>
      <w:szCs w:val="20"/>
      <w:lang w:eastAsia="ar-SA"/>
    </w:rPr>
  </w:style>
  <w:style w:type="character" w:customStyle="1" w:styleId="Heading6Char">
    <w:name w:val="Heading 6 Char"/>
    <w:basedOn w:val="DefaultParagraphFont"/>
    <w:link w:val="Heading6"/>
    <w:rsid w:val="0074472C"/>
    <w:rPr>
      <w:rFonts w:ascii="Times New Roman" w:eastAsia="Times New Roman" w:hAnsi="Times New Roman" w:cs="Times New Roman"/>
      <w:b/>
      <w:sz w:val="36"/>
      <w:szCs w:val="20"/>
      <w:lang w:eastAsia="ar-SA"/>
    </w:rPr>
  </w:style>
  <w:style w:type="character" w:customStyle="1" w:styleId="Heading7Char">
    <w:name w:val="Heading 7 Char"/>
    <w:basedOn w:val="DefaultParagraphFont"/>
    <w:link w:val="Heading7"/>
    <w:rsid w:val="0074472C"/>
    <w:rPr>
      <w:rFonts w:ascii="Times New Roman" w:eastAsia="Times New Roman" w:hAnsi="Times New Roman" w:cs="Times New Roman"/>
      <w:sz w:val="48"/>
      <w:szCs w:val="20"/>
      <w:lang w:eastAsia="ar-SA"/>
    </w:rPr>
  </w:style>
  <w:style w:type="character" w:customStyle="1" w:styleId="Heading8Char">
    <w:name w:val="Heading 8 Char"/>
    <w:basedOn w:val="DefaultParagraphFont"/>
    <w:link w:val="Heading8"/>
    <w:rsid w:val="0074472C"/>
    <w:rPr>
      <w:rFonts w:ascii="Times New Roman" w:eastAsia="Times New Roman" w:hAnsi="Times New Roman" w:cs="Times New Roman"/>
      <w:b/>
      <w:sz w:val="18"/>
      <w:szCs w:val="20"/>
      <w:lang w:eastAsia="ar-SA"/>
    </w:rPr>
  </w:style>
  <w:style w:type="character" w:customStyle="1" w:styleId="Heading9Char">
    <w:name w:val="Heading 9 Char"/>
    <w:basedOn w:val="DefaultParagraphFont"/>
    <w:link w:val="Heading9"/>
    <w:rsid w:val="0074472C"/>
    <w:rPr>
      <w:rFonts w:ascii="Times New Roman" w:eastAsia="Times New Roman" w:hAnsi="Times New Roman" w:cs="Times New Roman"/>
      <w:sz w:val="40"/>
      <w:szCs w:val="20"/>
      <w:lang w:eastAsia="ar-SA"/>
    </w:rPr>
  </w:style>
  <w:style w:type="numbering" w:customStyle="1" w:styleId="Sraonra1">
    <w:name w:val="Sąrašo nėra1"/>
    <w:next w:val="NoList"/>
    <w:semiHidden/>
    <w:rsid w:val="0074472C"/>
  </w:style>
  <w:style w:type="character" w:customStyle="1" w:styleId="WW8Num1z1">
    <w:name w:val="WW8Num1z1"/>
    <w:rsid w:val="0074472C"/>
    <w:rPr>
      <w:b w:val="0"/>
      <w:i w:val="0"/>
      <w:strike/>
    </w:rPr>
  </w:style>
  <w:style w:type="character" w:customStyle="1" w:styleId="WW8Num2z1">
    <w:name w:val="WW8Num2z1"/>
    <w:rsid w:val="0074472C"/>
    <w:rPr>
      <w:rFonts w:ascii="Wingdings 2" w:hAnsi="Wingdings 2"/>
      <w:b w:val="0"/>
      <w:i w:val="0"/>
      <w:strike/>
    </w:rPr>
  </w:style>
  <w:style w:type="character" w:customStyle="1" w:styleId="WW8Num2z2">
    <w:name w:val="WW8Num2z2"/>
    <w:rsid w:val="0074472C"/>
    <w:rPr>
      <w:rFonts w:ascii="StarSymbol" w:hAnsi="StarSymbol" w:cs="StarSymbol"/>
      <w:sz w:val="18"/>
      <w:szCs w:val="18"/>
    </w:rPr>
  </w:style>
  <w:style w:type="character" w:customStyle="1" w:styleId="WW8Num2z3">
    <w:name w:val="WW8Num2z3"/>
    <w:rsid w:val="0074472C"/>
    <w:rPr>
      <w:rFonts w:ascii="Wingdings" w:hAnsi="Wingdings" w:cs="StarSymbol"/>
      <w:sz w:val="18"/>
      <w:szCs w:val="18"/>
    </w:rPr>
  </w:style>
  <w:style w:type="character" w:customStyle="1" w:styleId="Absatz-Standardschriftart">
    <w:name w:val="Absatz-Standardschriftart"/>
    <w:rsid w:val="0074472C"/>
  </w:style>
  <w:style w:type="character" w:customStyle="1" w:styleId="Numatytasispastraiposriftas2">
    <w:name w:val="Numatytasis pastraipos šriftas2"/>
    <w:rsid w:val="0074472C"/>
  </w:style>
  <w:style w:type="character" w:customStyle="1" w:styleId="WW-Absatz-Standardschriftart">
    <w:name w:val="WW-Absatz-Standardschriftart"/>
    <w:rsid w:val="0074472C"/>
  </w:style>
  <w:style w:type="character" w:customStyle="1" w:styleId="WW-Absatz-Standardschriftart1">
    <w:name w:val="WW-Absatz-Standardschriftart1"/>
    <w:rsid w:val="0074472C"/>
  </w:style>
  <w:style w:type="character" w:customStyle="1" w:styleId="WW-Absatz-Standardschriftart11">
    <w:name w:val="WW-Absatz-Standardschriftart11"/>
    <w:rsid w:val="0074472C"/>
  </w:style>
  <w:style w:type="character" w:customStyle="1" w:styleId="WW-Absatz-Standardschriftart111">
    <w:name w:val="WW-Absatz-Standardschriftart111"/>
    <w:rsid w:val="0074472C"/>
  </w:style>
  <w:style w:type="character" w:customStyle="1" w:styleId="WW-Absatz-Standardschriftart1111">
    <w:name w:val="WW-Absatz-Standardschriftart1111"/>
    <w:rsid w:val="0074472C"/>
  </w:style>
  <w:style w:type="character" w:customStyle="1" w:styleId="WW-Absatz-Standardschriftart11111">
    <w:name w:val="WW-Absatz-Standardschriftart11111"/>
    <w:rsid w:val="0074472C"/>
  </w:style>
  <w:style w:type="character" w:customStyle="1" w:styleId="WW-Absatz-Standardschriftart111111">
    <w:name w:val="WW-Absatz-Standardschriftart111111"/>
    <w:rsid w:val="0074472C"/>
  </w:style>
  <w:style w:type="character" w:customStyle="1" w:styleId="WW-Absatz-Standardschriftart1111111">
    <w:name w:val="WW-Absatz-Standardschriftart1111111"/>
    <w:rsid w:val="0074472C"/>
  </w:style>
  <w:style w:type="character" w:customStyle="1" w:styleId="WW-Absatz-Standardschriftart11111111">
    <w:name w:val="WW-Absatz-Standardschriftart11111111"/>
    <w:rsid w:val="0074472C"/>
  </w:style>
  <w:style w:type="character" w:customStyle="1" w:styleId="WW-Absatz-Standardschriftart111111111">
    <w:name w:val="WW-Absatz-Standardschriftart111111111"/>
    <w:rsid w:val="0074472C"/>
  </w:style>
  <w:style w:type="character" w:customStyle="1" w:styleId="WW-Absatz-Standardschriftart1111111111">
    <w:name w:val="WW-Absatz-Standardschriftart1111111111"/>
    <w:rsid w:val="0074472C"/>
  </w:style>
  <w:style w:type="character" w:customStyle="1" w:styleId="WW-Absatz-Standardschriftart11111111111">
    <w:name w:val="WW-Absatz-Standardschriftart11111111111"/>
    <w:rsid w:val="0074472C"/>
  </w:style>
  <w:style w:type="character" w:customStyle="1" w:styleId="WW-Absatz-Standardschriftart111111111111">
    <w:name w:val="WW-Absatz-Standardschriftart111111111111"/>
    <w:rsid w:val="0074472C"/>
  </w:style>
  <w:style w:type="character" w:customStyle="1" w:styleId="WW-Absatz-Standardschriftart1111111111111">
    <w:name w:val="WW-Absatz-Standardschriftart1111111111111"/>
    <w:rsid w:val="0074472C"/>
  </w:style>
  <w:style w:type="character" w:customStyle="1" w:styleId="WW-Absatz-Standardschriftart11111111111111">
    <w:name w:val="WW-Absatz-Standardschriftart11111111111111"/>
    <w:rsid w:val="0074472C"/>
  </w:style>
  <w:style w:type="character" w:customStyle="1" w:styleId="WW-Absatz-Standardschriftart111111111111111">
    <w:name w:val="WW-Absatz-Standardschriftart111111111111111"/>
    <w:rsid w:val="0074472C"/>
  </w:style>
  <w:style w:type="character" w:customStyle="1" w:styleId="WW-Absatz-Standardschriftart1111111111111111">
    <w:name w:val="WW-Absatz-Standardschriftart1111111111111111"/>
    <w:rsid w:val="0074472C"/>
  </w:style>
  <w:style w:type="character" w:customStyle="1" w:styleId="WW-Absatz-Standardschriftart11111111111111111">
    <w:name w:val="WW-Absatz-Standardschriftart11111111111111111"/>
    <w:rsid w:val="0074472C"/>
  </w:style>
  <w:style w:type="character" w:customStyle="1" w:styleId="WW-Absatz-Standardschriftart111111111111111111">
    <w:name w:val="WW-Absatz-Standardschriftart111111111111111111"/>
    <w:rsid w:val="0074472C"/>
  </w:style>
  <w:style w:type="character" w:customStyle="1" w:styleId="WW-Absatz-Standardschriftart1111111111111111111">
    <w:name w:val="WW-Absatz-Standardschriftart1111111111111111111"/>
    <w:rsid w:val="0074472C"/>
  </w:style>
  <w:style w:type="character" w:customStyle="1" w:styleId="WW-Absatz-Standardschriftart11111111111111111111">
    <w:name w:val="WW-Absatz-Standardschriftart11111111111111111111"/>
    <w:rsid w:val="0074472C"/>
  </w:style>
  <w:style w:type="character" w:customStyle="1" w:styleId="WW-Absatz-Standardschriftart111111111111111111111">
    <w:name w:val="WW-Absatz-Standardschriftart111111111111111111111"/>
    <w:rsid w:val="0074472C"/>
  </w:style>
  <w:style w:type="character" w:customStyle="1" w:styleId="WW-Absatz-Standardschriftart1111111111111111111111">
    <w:name w:val="WW-Absatz-Standardschriftart1111111111111111111111"/>
    <w:rsid w:val="0074472C"/>
  </w:style>
  <w:style w:type="character" w:customStyle="1" w:styleId="WW-Absatz-Standardschriftart11111111111111111111111">
    <w:name w:val="WW-Absatz-Standardschriftart11111111111111111111111"/>
    <w:rsid w:val="0074472C"/>
  </w:style>
  <w:style w:type="character" w:customStyle="1" w:styleId="WW8Num3z0">
    <w:name w:val="WW8Num3z0"/>
    <w:rsid w:val="0074472C"/>
    <w:rPr>
      <w:rFonts w:ascii="StarSymbol" w:hAnsi="StarSymbol" w:cs="StarSymbol"/>
      <w:sz w:val="18"/>
      <w:szCs w:val="18"/>
    </w:rPr>
  </w:style>
  <w:style w:type="character" w:customStyle="1" w:styleId="WW8Num3z1">
    <w:name w:val="WW8Num3z1"/>
    <w:rsid w:val="0074472C"/>
    <w:rPr>
      <w:b w:val="0"/>
      <w:i w:val="0"/>
      <w:strike/>
    </w:rPr>
  </w:style>
  <w:style w:type="character" w:customStyle="1" w:styleId="WW8Num3z2">
    <w:name w:val="WW8Num3z2"/>
    <w:rsid w:val="0074472C"/>
    <w:rPr>
      <w:rFonts w:ascii="StarSymbol" w:hAnsi="StarSymbol" w:cs="StarSymbol"/>
      <w:sz w:val="18"/>
      <w:szCs w:val="18"/>
    </w:rPr>
  </w:style>
  <w:style w:type="character" w:customStyle="1" w:styleId="WW-Absatz-Standardschriftart111111111111111111111111">
    <w:name w:val="WW-Absatz-Standardschriftart111111111111111111111111"/>
    <w:rsid w:val="0074472C"/>
  </w:style>
  <w:style w:type="character" w:customStyle="1" w:styleId="WW-Absatz-Standardschriftart1111111111111111111111111">
    <w:name w:val="WW-Absatz-Standardschriftart1111111111111111111111111"/>
    <w:rsid w:val="0074472C"/>
  </w:style>
  <w:style w:type="character" w:customStyle="1" w:styleId="WW-Absatz-Standardschriftart11111111111111111111111111">
    <w:name w:val="WW-Absatz-Standardschriftart11111111111111111111111111"/>
    <w:rsid w:val="0074472C"/>
  </w:style>
  <w:style w:type="character" w:customStyle="1" w:styleId="WW-Absatz-Standardschriftart111111111111111111111111111">
    <w:name w:val="WW-Absatz-Standardschriftart111111111111111111111111111"/>
    <w:rsid w:val="0074472C"/>
  </w:style>
  <w:style w:type="character" w:customStyle="1" w:styleId="WW-Absatz-Standardschriftart1111111111111111111111111111">
    <w:name w:val="WW-Absatz-Standardschriftart1111111111111111111111111111"/>
    <w:rsid w:val="0074472C"/>
  </w:style>
  <w:style w:type="character" w:customStyle="1" w:styleId="WW-Absatz-Standardschriftart11111111111111111111111111111">
    <w:name w:val="WW-Absatz-Standardschriftart11111111111111111111111111111"/>
    <w:rsid w:val="0074472C"/>
  </w:style>
  <w:style w:type="character" w:customStyle="1" w:styleId="WW-Absatz-Standardschriftart111111111111111111111111111111">
    <w:name w:val="WW-Absatz-Standardschriftart111111111111111111111111111111"/>
    <w:rsid w:val="0074472C"/>
  </w:style>
  <w:style w:type="character" w:customStyle="1" w:styleId="WW-Absatz-Standardschriftart1111111111111111111111111111111">
    <w:name w:val="WW-Absatz-Standardschriftart1111111111111111111111111111111"/>
    <w:rsid w:val="0074472C"/>
  </w:style>
  <w:style w:type="character" w:customStyle="1" w:styleId="WW-Absatz-Standardschriftart11111111111111111111111111111111">
    <w:name w:val="WW-Absatz-Standardschriftart11111111111111111111111111111111"/>
    <w:rsid w:val="0074472C"/>
  </w:style>
  <w:style w:type="character" w:customStyle="1" w:styleId="WW-Absatz-Standardschriftart111111111111111111111111111111111">
    <w:name w:val="WW-Absatz-Standardschriftart111111111111111111111111111111111"/>
    <w:rsid w:val="0074472C"/>
  </w:style>
  <w:style w:type="character" w:customStyle="1" w:styleId="WW-Absatz-Standardschriftart1111111111111111111111111111111111">
    <w:name w:val="WW-Absatz-Standardschriftart1111111111111111111111111111111111"/>
    <w:rsid w:val="0074472C"/>
  </w:style>
  <w:style w:type="character" w:customStyle="1" w:styleId="WW-Absatz-Standardschriftart11111111111111111111111111111111111">
    <w:name w:val="WW-Absatz-Standardschriftart11111111111111111111111111111111111"/>
    <w:rsid w:val="0074472C"/>
  </w:style>
  <w:style w:type="character" w:customStyle="1" w:styleId="WW8Num4z0">
    <w:name w:val="WW8Num4z0"/>
    <w:rsid w:val="0074472C"/>
    <w:rPr>
      <w:rFonts w:ascii="StarSymbol" w:hAnsi="StarSymbol" w:cs="StarSymbol"/>
      <w:sz w:val="18"/>
      <w:szCs w:val="18"/>
    </w:rPr>
  </w:style>
  <w:style w:type="character" w:customStyle="1" w:styleId="Numatytasispastraiposriftas1">
    <w:name w:val="Numatytasis pastraipos šriftas1"/>
    <w:rsid w:val="0074472C"/>
  </w:style>
  <w:style w:type="character" w:customStyle="1" w:styleId="WW8Num4z1">
    <w:name w:val="WW8Num4z1"/>
    <w:rsid w:val="0074472C"/>
    <w:rPr>
      <w:rFonts w:ascii="Wingdings 2" w:hAnsi="Wingdings 2" w:cs="StarSymbol"/>
      <w:sz w:val="18"/>
      <w:szCs w:val="18"/>
    </w:rPr>
  </w:style>
  <w:style w:type="character" w:customStyle="1" w:styleId="WW-Absatz-Standardschriftart111111111111111111111111111111111111">
    <w:name w:val="WW-Absatz-Standardschriftart111111111111111111111111111111111111"/>
    <w:rsid w:val="0074472C"/>
  </w:style>
  <w:style w:type="character" w:customStyle="1" w:styleId="WW-Absatz-Standardschriftart1111111111111111111111111111111111111">
    <w:name w:val="WW-Absatz-Standardschriftart1111111111111111111111111111111111111"/>
    <w:rsid w:val="0074472C"/>
  </w:style>
  <w:style w:type="character" w:customStyle="1" w:styleId="WW-Absatz-Standardschriftart11111111111111111111111111111111111111">
    <w:name w:val="WW-Absatz-Standardschriftart11111111111111111111111111111111111111"/>
    <w:rsid w:val="0074472C"/>
  </w:style>
  <w:style w:type="character" w:customStyle="1" w:styleId="WW-Absatz-Standardschriftart111111111111111111111111111111111111111">
    <w:name w:val="WW-Absatz-Standardschriftart111111111111111111111111111111111111111"/>
    <w:rsid w:val="0074472C"/>
  </w:style>
  <w:style w:type="character" w:customStyle="1" w:styleId="WW-Absatz-Standardschriftart1111111111111111111111111111111111111111">
    <w:name w:val="WW-Absatz-Standardschriftart1111111111111111111111111111111111111111"/>
    <w:rsid w:val="0074472C"/>
  </w:style>
  <w:style w:type="character" w:customStyle="1" w:styleId="WW-Absatz-Standardschriftart11111111111111111111111111111111111111111">
    <w:name w:val="WW-Absatz-Standardschriftart11111111111111111111111111111111111111111"/>
    <w:rsid w:val="0074472C"/>
  </w:style>
  <w:style w:type="character" w:customStyle="1" w:styleId="WW-Absatz-Standardschriftart111111111111111111111111111111111111111111">
    <w:name w:val="WW-Absatz-Standardschriftart111111111111111111111111111111111111111111"/>
    <w:rsid w:val="0074472C"/>
  </w:style>
  <w:style w:type="character" w:customStyle="1" w:styleId="WW-Absatz-Standardschriftart1111111111111111111111111111111111111111111">
    <w:name w:val="WW-Absatz-Standardschriftart1111111111111111111111111111111111111111111"/>
    <w:rsid w:val="0074472C"/>
  </w:style>
  <w:style w:type="character" w:customStyle="1" w:styleId="WW-Absatz-Standardschriftart11111111111111111111111111111111111111111111">
    <w:name w:val="WW-Absatz-Standardschriftart11111111111111111111111111111111111111111111"/>
    <w:rsid w:val="0074472C"/>
  </w:style>
  <w:style w:type="character" w:customStyle="1" w:styleId="WW-Absatz-Standardschriftart111111111111111111111111111111111111111111111">
    <w:name w:val="WW-Absatz-Standardschriftart111111111111111111111111111111111111111111111"/>
    <w:rsid w:val="0074472C"/>
  </w:style>
  <w:style w:type="character" w:customStyle="1" w:styleId="WW-Absatz-Standardschriftart1111111111111111111111111111111111111111111111">
    <w:name w:val="WW-Absatz-Standardschriftart1111111111111111111111111111111111111111111111"/>
    <w:rsid w:val="0074472C"/>
  </w:style>
  <w:style w:type="character" w:customStyle="1" w:styleId="WW-Absatz-Standardschriftart11111111111111111111111111111111111111111111111">
    <w:name w:val="WW-Absatz-Standardschriftart11111111111111111111111111111111111111111111111"/>
    <w:rsid w:val="0074472C"/>
  </w:style>
  <w:style w:type="character" w:customStyle="1" w:styleId="WW-Absatz-Standardschriftart111111111111111111111111111111111111111111111111">
    <w:name w:val="WW-Absatz-Standardschriftart111111111111111111111111111111111111111111111111"/>
    <w:rsid w:val="0074472C"/>
  </w:style>
  <w:style w:type="character" w:customStyle="1" w:styleId="WW-Absatz-Standardschriftart1111111111111111111111111111111111111111111111111">
    <w:name w:val="WW-Absatz-Standardschriftart1111111111111111111111111111111111111111111111111"/>
    <w:rsid w:val="0074472C"/>
  </w:style>
  <w:style w:type="character" w:customStyle="1" w:styleId="WW-Absatz-Standardschriftart11111111111111111111111111111111111111111111111111">
    <w:name w:val="WW-Absatz-Standardschriftart11111111111111111111111111111111111111111111111111"/>
    <w:rsid w:val="0074472C"/>
  </w:style>
  <w:style w:type="character" w:customStyle="1" w:styleId="WW-Absatz-Standardschriftart111111111111111111111111111111111111111111111111111">
    <w:name w:val="WW-Absatz-Standardschriftart111111111111111111111111111111111111111111111111111"/>
    <w:rsid w:val="0074472C"/>
  </w:style>
  <w:style w:type="character" w:customStyle="1" w:styleId="WW-Absatz-Standardschriftart1111111111111111111111111111111111111111111111111111">
    <w:name w:val="WW-Absatz-Standardschriftart1111111111111111111111111111111111111111111111111111"/>
    <w:rsid w:val="0074472C"/>
  </w:style>
  <w:style w:type="character" w:customStyle="1" w:styleId="WW-Absatz-Standardschriftart11111111111111111111111111111111111111111111111111111">
    <w:name w:val="WW-Absatz-Standardschriftart11111111111111111111111111111111111111111111111111111"/>
    <w:rsid w:val="0074472C"/>
  </w:style>
  <w:style w:type="character" w:customStyle="1" w:styleId="WW-Absatz-Standardschriftart111111111111111111111111111111111111111111111111111111">
    <w:name w:val="WW-Absatz-Standardschriftart111111111111111111111111111111111111111111111111111111"/>
    <w:rsid w:val="0074472C"/>
  </w:style>
  <w:style w:type="character" w:customStyle="1" w:styleId="WW-Absatz-Standardschriftart1111111111111111111111111111111111111111111111111111111">
    <w:name w:val="WW-Absatz-Standardschriftart1111111111111111111111111111111111111111111111111111111"/>
    <w:rsid w:val="0074472C"/>
  </w:style>
  <w:style w:type="character" w:customStyle="1" w:styleId="WW-Absatz-Standardschriftart11111111111111111111111111111111111111111111111111111111">
    <w:name w:val="WW-Absatz-Standardschriftart11111111111111111111111111111111111111111111111111111111"/>
    <w:rsid w:val="0074472C"/>
  </w:style>
  <w:style w:type="character" w:customStyle="1" w:styleId="WW-Absatz-Standardschriftart111111111111111111111111111111111111111111111111111111111">
    <w:name w:val="WW-Absatz-Standardschriftart111111111111111111111111111111111111111111111111111111111"/>
    <w:rsid w:val="0074472C"/>
  </w:style>
  <w:style w:type="character" w:customStyle="1" w:styleId="Char16">
    <w:name w:val="Char16"/>
    <w:rsid w:val="0074472C"/>
    <w:rPr>
      <w:rFonts w:eastAsia="Calibri"/>
      <w:sz w:val="28"/>
      <w:szCs w:val="22"/>
      <w:lang w:val="lt-LT" w:eastAsia="ar-SA" w:bidi="ar-SA"/>
    </w:rPr>
  </w:style>
  <w:style w:type="character" w:customStyle="1" w:styleId="Char15">
    <w:name w:val="Char15"/>
    <w:rsid w:val="0074472C"/>
    <w:rPr>
      <w:sz w:val="24"/>
      <w:lang w:val="lt-LT" w:eastAsia="ar-SA" w:bidi="ar-SA"/>
    </w:rPr>
  </w:style>
  <w:style w:type="character" w:customStyle="1" w:styleId="Char14">
    <w:name w:val="Char14"/>
    <w:rsid w:val="0074472C"/>
    <w:rPr>
      <w:sz w:val="24"/>
      <w:lang w:val="lt-LT" w:eastAsia="ar-SA" w:bidi="ar-SA"/>
    </w:rPr>
  </w:style>
  <w:style w:type="character" w:customStyle="1" w:styleId="Char13">
    <w:name w:val="Char13"/>
    <w:rsid w:val="0074472C"/>
    <w:rPr>
      <w:b/>
      <w:sz w:val="44"/>
      <w:lang w:val="lt-LT" w:eastAsia="ar-SA" w:bidi="ar-SA"/>
    </w:rPr>
  </w:style>
  <w:style w:type="character" w:customStyle="1" w:styleId="Char12">
    <w:name w:val="Char12"/>
    <w:rsid w:val="0074472C"/>
    <w:rPr>
      <w:b/>
      <w:sz w:val="40"/>
      <w:lang w:val="lt-LT" w:eastAsia="ar-SA" w:bidi="ar-SA"/>
    </w:rPr>
  </w:style>
  <w:style w:type="character" w:customStyle="1" w:styleId="Char11">
    <w:name w:val="Char11"/>
    <w:rsid w:val="0074472C"/>
    <w:rPr>
      <w:b/>
      <w:sz w:val="36"/>
      <w:lang w:val="lt-LT" w:eastAsia="ar-SA" w:bidi="ar-SA"/>
    </w:rPr>
  </w:style>
  <w:style w:type="character" w:customStyle="1" w:styleId="Char10">
    <w:name w:val="Char10"/>
    <w:rsid w:val="0074472C"/>
    <w:rPr>
      <w:sz w:val="48"/>
      <w:lang w:val="lt-LT" w:eastAsia="ar-SA" w:bidi="ar-SA"/>
    </w:rPr>
  </w:style>
  <w:style w:type="character" w:customStyle="1" w:styleId="Char9">
    <w:name w:val="Char9"/>
    <w:rsid w:val="0074472C"/>
    <w:rPr>
      <w:b/>
      <w:sz w:val="18"/>
      <w:lang w:val="lt-LT" w:eastAsia="ar-SA" w:bidi="ar-SA"/>
    </w:rPr>
  </w:style>
  <w:style w:type="character" w:customStyle="1" w:styleId="Char8">
    <w:name w:val="Char8"/>
    <w:rsid w:val="0074472C"/>
    <w:rPr>
      <w:sz w:val="40"/>
      <w:lang w:val="lt-LT" w:eastAsia="ar-SA" w:bidi="ar-SA"/>
    </w:rPr>
  </w:style>
  <w:style w:type="character" w:styleId="Hyperlink">
    <w:name w:val="Hyperlink"/>
    <w:rsid w:val="0074472C"/>
    <w:rPr>
      <w:color w:val="0000FF"/>
      <w:u w:val="single"/>
    </w:rPr>
  </w:style>
  <w:style w:type="character" w:customStyle="1" w:styleId="Char7">
    <w:name w:val="Char7"/>
    <w:rsid w:val="0074472C"/>
    <w:rPr>
      <w:rFonts w:eastAsia="Calibri"/>
      <w:lang w:val="lt-LT" w:eastAsia="ar-SA" w:bidi="ar-SA"/>
    </w:rPr>
  </w:style>
  <w:style w:type="character" w:customStyle="1" w:styleId="Char6">
    <w:name w:val="Char6"/>
    <w:rsid w:val="0074472C"/>
    <w:rPr>
      <w:sz w:val="24"/>
      <w:lang w:val="lt-LT" w:eastAsia="ar-SA" w:bidi="ar-SA"/>
    </w:rPr>
  </w:style>
  <w:style w:type="character" w:customStyle="1" w:styleId="Char5">
    <w:name w:val="Char5"/>
    <w:rsid w:val="0074472C"/>
    <w:rPr>
      <w:sz w:val="24"/>
      <w:lang w:val="lt-LT" w:eastAsia="ar-SA" w:bidi="ar-SA"/>
    </w:rPr>
  </w:style>
  <w:style w:type="character" w:customStyle="1" w:styleId="Char4">
    <w:name w:val="Char4"/>
    <w:rsid w:val="0074472C"/>
    <w:rPr>
      <w:rFonts w:eastAsia="Calibri"/>
      <w:sz w:val="24"/>
      <w:szCs w:val="22"/>
      <w:lang w:val="lt-LT" w:eastAsia="ar-SA" w:bidi="ar-SA"/>
    </w:rPr>
  </w:style>
  <w:style w:type="character" w:customStyle="1" w:styleId="Char3">
    <w:name w:val="Char3"/>
    <w:rsid w:val="0074472C"/>
    <w:rPr>
      <w:rFonts w:ascii="Courier New" w:eastAsia="Calibri" w:hAnsi="Courier New" w:cs="Courier New"/>
      <w:sz w:val="24"/>
      <w:szCs w:val="22"/>
      <w:lang w:val="lt-LT" w:eastAsia="ar-SA" w:bidi="ar-SA"/>
    </w:rPr>
  </w:style>
  <w:style w:type="character" w:customStyle="1" w:styleId="Char2">
    <w:name w:val="Char2"/>
    <w:rsid w:val="0074472C"/>
    <w:rPr>
      <w:rFonts w:eastAsia="Calibri"/>
      <w:sz w:val="24"/>
      <w:szCs w:val="22"/>
      <w:lang w:val="lt-LT" w:eastAsia="ar-SA" w:bidi="ar-SA"/>
    </w:rPr>
  </w:style>
  <w:style w:type="character" w:customStyle="1" w:styleId="Char1">
    <w:name w:val="Char1"/>
    <w:rsid w:val="0074472C"/>
    <w:rPr>
      <w:rFonts w:ascii="Tahoma" w:eastAsia="Calibri" w:hAnsi="Tahoma" w:cs="Tahoma"/>
      <w:sz w:val="16"/>
      <w:szCs w:val="16"/>
      <w:lang w:val="lt-LT" w:eastAsia="ar-SA" w:bidi="ar-SA"/>
    </w:rPr>
  </w:style>
  <w:style w:type="character" w:customStyle="1" w:styleId="Char">
    <w:name w:val="Char"/>
    <w:rsid w:val="0074472C"/>
    <w:rPr>
      <w:rFonts w:eastAsia="Calibri"/>
      <w:sz w:val="24"/>
      <w:szCs w:val="22"/>
      <w:lang w:val="lt-LT" w:eastAsia="ar-SA" w:bidi="ar-SA"/>
    </w:rPr>
  </w:style>
  <w:style w:type="character" w:styleId="PageNumber">
    <w:name w:val="page number"/>
    <w:basedOn w:val="DefaultParagraphFont"/>
    <w:rsid w:val="0074472C"/>
  </w:style>
  <w:style w:type="character" w:customStyle="1" w:styleId="NumberingSymbols">
    <w:name w:val="Numbering Symbols"/>
    <w:rsid w:val="0074472C"/>
  </w:style>
  <w:style w:type="character" w:customStyle="1" w:styleId="Bullets">
    <w:name w:val="Bullets"/>
    <w:rsid w:val="0074472C"/>
    <w:rPr>
      <w:rFonts w:ascii="StarSymbol" w:eastAsia="StarSymbol" w:hAnsi="StarSymbol" w:cs="StarSymbol"/>
      <w:sz w:val="18"/>
      <w:szCs w:val="18"/>
    </w:rPr>
  </w:style>
  <w:style w:type="character" w:styleId="FollowedHyperlink">
    <w:name w:val="FollowedHyperlink"/>
    <w:rsid w:val="0074472C"/>
    <w:rPr>
      <w:color w:val="800000"/>
      <w:u w:val="single"/>
    </w:rPr>
  </w:style>
  <w:style w:type="paragraph" w:customStyle="1" w:styleId="Heading">
    <w:name w:val="Heading"/>
    <w:basedOn w:val="Normal"/>
    <w:next w:val="BodyText"/>
    <w:rsid w:val="0074472C"/>
    <w:pPr>
      <w:keepNext/>
      <w:suppressAutoHyphens/>
      <w:spacing w:before="240" w:after="120"/>
    </w:pPr>
    <w:rPr>
      <w:rFonts w:ascii="Arial" w:eastAsia="Lucida Sans Unicode" w:hAnsi="Arial" w:cs="Tahoma"/>
      <w:sz w:val="28"/>
      <w:szCs w:val="28"/>
      <w:lang w:eastAsia="ar-SA"/>
    </w:rPr>
  </w:style>
  <w:style w:type="paragraph" w:styleId="BodyText">
    <w:name w:val="Body Text"/>
    <w:basedOn w:val="Normal"/>
    <w:link w:val="BodyTextChar"/>
    <w:rsid w:val="0074472C"/>
    <w:pPr>
      <w:suppressAutoHyphens/>
      <w:spacing w:after="120"/>
    </w:pPr>
    <w:rPr>
      <w:rFonts w:ascii="Times New Roman" w:eastAsia="Calibri" w:hAnsi="Times New Roman" w:cs="Times New Roman"/>
      <w:sz w:val="24"/>
      <w:lang w:eastAsia="ar-SA"/>
    </w:rPr>
  </w:style>
  <w:style w:type="character" w:customStyle="1" w:styleId="BodyTextChar">
    <w:name w:val="Body Text Char"/>
    <w:basedOn w:val="DefaultParagraphFont"/>
    <w:link w:val="BodyText"/>
    <w:rsid w:val="0074472C"/>
    <w:rPr>
      <w:rFonts w:ascii="Times New Roman" w:eastAsia="Calibri" w:hAnsi="Times New Roman" w:cs="Times New Roman"/>
      <w:sz w:val="24"/>
      <w:lang w:eastAsia="ar-SA"/>
    </w:rPr>
  </w:style>
  <w:style w:type="paragraph" w:styleId="List">
    <w:name w:val="List"/>
    <w:basedOn w:val="BodyText"/>
    <w:rsid w:val="0074472C"/>
    <w:rPr>
      <w:rFonts w:cs="Tahoma"/>
    </w:rPr>
  </w:style>
  <w:style w:type="paragraph" w:styleId="Caption">
    <w:name w:val="caption"/>
    <w:basedOn w:val="Normal"/>
    <w:qFormat/>
    <w:rsid w:val="0074472C"/>
    <w:pPr>
      <w:suppressLineNumbers/>
      <w:suppressAutoHyphens/>
      <w:spacing w:before="120" w:after="120"/>
    </w:pPr>
    <w:rPr>
      <w:rFonts w:ascii="Times New Roman" w:eastAsia="Calibri" w:hAnsi="Times New Roman" w:cs="Tahoma"/>
      <w:i/>
      <w:iCs/>
      <w:sz w:val="24"/>
      <w:szCs w:val="24"/>
      <w:lang w:eastAsia="ar-SA"/>
    </w:rPr>
  </w:style>
  <w:style w:type="paragraph" w:customStyle="1" w:styleId="Index">
    <w:name w:val="Index"/>
    <w:basedOn w:val="Normal"/>
    <w:rsid w:val="0074472C"/>
    <w:pPr>
      <w:suppressLineNumbers/>
      <w:suppressAutoHyphens/>
    </w:pPr>
    <w:rPr>
      <w:rFonts w:ascii="Times New Roman" w:eastAsia="Calibri" w:hAnsi="Times New Roman" w:cs="Tahoma"/>
      <w:sz w:val="24"/>
      <w:lang w:eastAsia="ar-SA"/>
    </w:rPr>
  </w:style>
  <w:style w:type="paragraph" w:styleId="Header">
    <w:name w:val="header"/>
    <w:basedOn w:val="Normal"/>
    <w:link w:val="HeaderChar"/>
    <w:rsid w:val="0074472C"/>
    <w:pPr>
      <w:widowControl w:val="0"/>
      <w:tabs>
        <w:tab w:val="center" w:pos="4153"/>
        <w:tab w:val="right" w:pos="8306"/>
      </w:tabs>
      <w:suppressAutoHyphens/>
      <w:spacing w:after="20" w:line="240" w:lineRule="auto"/>
      <w:jc w:val="both"/>
    </w:pPr>
    <w:rPr>
      <w:rFonts w:ascii="Times New Roman" w:eastAsia="Times New Roman" w:hAnsi="Times New Roman" w:cs="Times New Roman"/>
      <w:sz w:val="24"/>
      <w:szCs w:val="20"/>
      <w:lang w:eastAsia="ar-SA"/>
    </w:rPr>
  </w:style>
  <w:style w:type="character" w:customStyle="1" w:styleId="HeaderChar">
    <w:name w:val="Header Char"/>
    <w:basedOn w:val="DefaultParagraphFont"/>
    <w:link w:val="Header"/>
    <w:rsid w:val="0074472C"/>
    <w:rPr>
      <w:rFonts w:ascii="Times New Roman" w:eastAsia="Times New Roman" w:hAnsi="Times New Roman" w:cs="Times New Roman"/>
      <w:sz w:val="24"/>
      <w:szCs w:val="20"/>
      <w:lang w:eastAsia="ar-SA"/>
    </w:rPr>
  </w:style>
  <w:style w:type="paragraph" w:styleId="Footer">
    <w:name w:val="footer"/>
    <w:basedOn w:val="Normal"/>
    <w:link w:val="FooterChar"/>
    <w:rsid w:val="0074472C"/>
    <w:pPr>
      <w:tabs>
        <w:tab w:val="center" w:pos="4320"/>
        <w:tab w:val="right" w:pos="8640"/>
      </w:tabs>
      <w:suppressAutoHyphens/>
      <w:spacing w:after="0" w:line="240" w:lineRule="auto"/>
    </w:pPr>
    <w:rPr>
      <w:rFonts w:ascii="Times New Roman" w:eastAsia="Times New Roman" w:hAnsi="Times New Roman" w:cs="Times New Roman"/>
      <w:sz w:val="24"/>
      <w:szCs w:val="20"/>
      <w:lang w:eastAsia="ar-SA"/>
    </w:rPr>
  </w:style>
  <w:style w:type="character" w:customStyle="1" w:styleId="FooterChar">
    <w:name w:val="Footer Char"/>
    <w:basedOn w:val="DefaultParagraphFont"/>
    <w:link w:val="Footer"/>
    <w:rsid w:val="0074472C"/>
    <w:rPr>
      <w:rFonts w:ascii="Times New Roman" w:eastAsia="Times New Roman" w:hAnsi="Times New Roman" w:cs="Times New Roman"/>
      <w:sz w:val="24"/>
      <w:szCs w:val="20"/>
      <w:lang w:eastAsia="ar-SA"/>
    </w:rPr>
  </w:style>
  <w:style w:type="paragraph" w:styleId="BodyTextIndent3">
    <w:name w:val="Body Text Indent 3"/>
    <w:basedOn w:val="Normal"/>
    <w:link w:val="BodyTextIndent3Char"/>
    <w:rsid w:val="0074472C"/>
    <w:pPr>
      <w:tabs>
        <w:tab w:val="left" w:pos="4536"/>
      </w:tabs>
      <w:suppressAutoHyphens/>
      <w:spacing w:after="0" w:line="240" w:lineRule="auto"/>
      <w:ind w:firstLine="2268"/>
      <w:jc w:val="both"/>
    </w:pPr>
    <w:rPr>
      <w:rFonts w:ascii="Times New Roman" w:eastAsia="Calibri" w:hAnsi="Times New Roman" w:cs="Times New Roman"/>
      <w:sz w:val="24"/>
      <w:lang w:eastAsia="ar-SA"/>
    </w:rPr>
  </w:style>
  <w:style w:type="character" w:customStyle="1" w:styleId="BodyTextIndent3Char">
    <w:name w:val="Body Text Indent 3 Char"/>
    <w:basedOn w:val="DefaultParagraphFont"/>
    <w:link w:val="BodyTextIndent3"/>
    <w:rsid w:val="0074472C"/>
    <w:rPr>
      <w:rFonts w:ascii="Times New Roman" w:eastAsia="Calibri" w:hAnsi="Times New Roman" w:cs="Times New Roman"/>
      <w:sz w:val="24"/>
      <w:lang w:eastAsia="ar-SA"/>
    </w:rPr>
  </w:style>
  <w:style w:type="paragraph" w:styleId="PlainText">
    <w:name w:val="Plain Text"/>
    <w:basedOn w:val="Normal"/>
    <w:link w:val="PlainTextChar"/>
    <w:rsid w:val="0074472C"/>
    <w:pPr>
      <w:suppressAutoHyphens/>
      <w:spacing w:after="0" w:line="240" w:lineRule="auto"/>
    </w:pPr>
    <w:rPr>
      <w:rFonts w:ascii="Courier New" w:eastAsia="Calibri" w:hAnsi="Courier New" w:cs="Courier New"/>
      <w:sz w:val="24"/>
      <w:lang w:eastAsia="ar-SA"/>
    </w:rPr>
  </w:style>
  <w:style w:type="character" w:customStyle="1" w:styleId="PlainTextChar">
    <w:name w:val="Plain Text Char"/>
    <w:basedOn w:val="DefaultParagraphFont"/>
    <w:link w:val="PlainText"/>
    <w:rsid w:val="0074472C"/>
    <w:rPr>
      <w:rFonts w:ascii="Courier New" w:eastAsia="Calibri" w:hAnsi="Courier New" w:cs="Courier New"/>
      <w:sz w:val="24"/>
      <w:lang w:eastAsia="ar-SA"/>
    </w:rPr>
  </w:style>
  <w:style w:type="paragraph" w:customStyle="1" w:styleId="Patvirtinta">
    <w:name w:val="Patvirtinta"/>
    <w:rsid w:val="0074472C"/>
    <w:pPr>
      <w:tabs>
        <w:tab w:val="left" w:pos="1304"/>
        <w:tab w:val="left" w:pos="1457"/>
        <w:tab w:val="left" w:pos="1604"/>
        <w:tab w:val="left" w:pos="1757"/>
      </w:tabs>
      <w:suppressAutoHyphens/>
      <w:autoSpaceDE w:val="0"/>
      <w:spacing w:after="0" w:line="240" w:lineRule="auto"/>
      <w:ind w:left="5953"/>
    </w:pPr>
    <w:rPr>
      <w:rFonts w:ascii="TimesLT" w:eastAsia="Arial" w:hAnsi="TimesLT" w:cs="Times New Roman"/>
      <w:sz w:val="20"/>
      <w:szCs w:val="20"/>
      <w:lang w:val="en-US" w:eastAsia="ar-SA"/>
    </w:rPr>
  </w:style>
  <w:style w:type="paragraph" w:customStyle="1" w:styleId="Pagrindinistekstas1">
    <w:name w:val="Pagrindinis tekstas1"/>
    <w:rsid w:val="0074472C"/>
    <w:pPr>
      <w:suppressAutoHyphens/>
      <w:snapToGrid w:val="0"/>
      <w:spacing w:after="0" w:line="240" w:lineRule="auto"/>
      <w:ind w:firstLine="312"/>
      <w:jc w:val="both"/>
    </w:pPr>
    <w:rPr>
      <w:rFonts w:ascii="TimesLT" w:eastAsia="Arial" w:hAnsi="TimesLT" w:cs="Times New Roman"/>
      <w:sz w:val="20"/>
      <w:szCs w:val="20"/>
      <w:lang w:val="en-US" w:eastAsia="ar-SA"/>
    </w:rPr>
  </w:style>
  <w:style w:type="paragraph" w:customStyle="1" w:styleId="CentrBoldm">
    <w:name w:val="CentrBoldm"/>
    <w:basedOn w:val="Normal"/>
    <w:rsid w:val="0074472C"/>
    <w:pPr>
      <w:suppressAutoHyphens/>
      <w:autoSpaceDE w:val="0"/>
      <w:spacing w:after="0" w:line="240" w:lineRule="auto"/>
      <w:jc w:val="center"/>
    </w:pPr>
    <w:rPr>
      <w:rFonts w:ascii="TimesLT" w:eastAsia="Times New Roman" w:hAnsi="TimesLT" w:cs="Times New Roman"/>
      <w:b/>
      <w:bCs/>
      <w:sz w:val="20"/>
      <w:szCs w:val="24"/>
      <w:lang w:val="en-US" w:eastAsia="ar-SA"/>
    </w:rPr>
  </w:style>
  <w:style w:type="paragraph" w:customStyle="1" w:styleId="MAZAS">
    <w:name w:val="MAZAS"/>
    <w:rsid w:val="0074472C"/>
    <w:pPr>
      <w:suppressAutoHyphens/>
      <w:autoSpaceDE w:val="0"/>
      <w:spacing w:after="0" w:line="240" w:lineRule="auto"/>
      <w:ind w:firstLine="312"/>
      <w:jc w:val="both"/>
    </w:pPr>
    <w:rPr>
      <w:rFonts w:ascii="TimesLT" w:eastAsia="Arial" w:hAnsi="TimesLT" w:cs="Times New Roman"/>
      <w:color w:val="000000"/>
      <w:sz w:val="8"/>
      <w:szCs w:val="8"/>
      <w:lang w:val="en-US" w:eastAsia="ar-SA"/>
    </w:rPr>
  </w:style>
  <w:style w:type="paragraph" w:customStyle="1" w:styleId="linija">
    <w:name w:val="linija"/>
    <w:basedOn w:val="Normal"/>
    <w:rsid w:val="0074472C"/>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pavadinimas1">
    <w:name w:val="pavadinimas1"/>
    <w:basedOn w:val="Normal"/>
    <w:rsid w:val="0074472C"/>
    <w:pPr>
      <w:suppressAutoHyphens/>
      <w:spacing w:before="280" w:after="280" w:line="240" w:lineRule="auto"/>
    </w:pPr>
    <w:rPr>
      <w:rFonts w:ascii="Times New Roman" w:eastAsia="Calibri" w:hAnsi="Times New Roman" w:cs="Times New Roman"/>
      <w:sz w:val="24"/>
      <w:szCs w:val="24"/>
      <w:lang w:eastAsia="ar-SA"/>
    </w:rPr>
  </w:style>
  <w:style w:type="paragraph" w:customStyle="1" w:styleId="TableContents">
    <w:name w:val="Table Contents"/>
    <w:basedOn w:val="Normal"/>
    <w:rsid w:val="0074472C"/>
    <w:pPr>
      <w:suppressLineNumbers/>
      <w:suppressAutoHyphens/>
    </w:pPr>
    <w:rPr>
      <w:rFonts w:ascii="Times New Roman" w:eastAsia="Calibri" w:hAnsi="Times New Roman" w:cs="Times New Roman"/>
      <w:sz w:val="24"/>
      <w:lang w:eastAsia="ar-SA"/>
    </w:rPr>
  </w:style>
  <w:style w:type="paragraph" w:customStyle="1" w:styleId="TableHeading">
    <w:name w:val="Table Heading"/>
    <w:basedOn w:val="TableContents"/>
    <w:rsid w:val="0074472C"/>
    <w:pPr>
      <w:jc w:val="center"/>
    </w:pPr>
    <w:rPr>
      <w:b/>
      <w:bCs/>
      <w:i/>
      <w:iCs/>
    </w:rPr>
  </w:style>
  <w:style w:type="paragraph" w:customStyle="1" w:styleId="Framecontents">
    <w:name w:val="Frame contents"/>
    <w:basedOn w:val="BodyText"/>
    <w:rsid w:val="0074472C"/>
  </w:style>
  <w:style w:type="paragraph" w:customStyle="1" w:styleId="Heading10">
    <w:name w:val="Heading 10"/>
    <w:basedOn w:val="Heading"/>
    <w:next w:val="BodyText"/>
    <w:rsid w:val="0074472C"/>
    <w:rPr>
      <w:b/>
      <w:bCs/>
      <w:sz w:val="21"/>
      <w:szCs w:val="21"/>
    </w:rPr>
  </w:style>
  <w:style w:type="paragraph" w:styleId="Title">
    <w:name w:val="Title"/>
    <w:basedOn w:val="Normal"/>
    <w:next w:val="Subtitle"/>
    <w:link w:val="TitleChar"/>
    <w:qFormat/>
    <w:rsid w:val="0074472C"/>
    <w:pPr>
      <w:suppressAutoHyphens/>
      <w:jc w:val="center"/>
    </w:pPr>
    <w:rPr>
      <w:rFonts w:ascii="Times New Roman" w:eastAsia="Calibri" w:hAnsi="Times New Roman" w:cs="Times New Roman"/>
      <w:sz w:val="28"/>
      <w:lang w:eastAsia="ar-SA"/>
    </w:rPr>
  </w:style>
  <w:style w:type="character" w:customStyle="1" w:styleId="TitleChar">
    <w:name w:val="Title Char"/>
    <w:basedOn w:val="DefaultParagraphFont"/>
    <w:link w:val="Title"/>
    <w:rsid w:val="0074472C"/>
    <w:rPr>
      <w:rFonts w:ascii="Times New Roman" w:eastAsia="Calibri" w:hAnsi="Times New Roman" w:cs="Times New Roman"/>
      <w:sz w:val="28"/>
      <w:lang w:eastAsia="ar-SA"/>
    </w:rPr>
  </w:style>
  <w:style w:type="paragraph" w:styleId="Subtitle">
    <w:name w:val="Subtitle"/>
    <w:basedOn w:val="Heading"/>
    <w:next w:val="BodyText"/>
    <w:link w:val="SubtitleChar"/>
    <w:qFormat/>
    <w:rsid w:val="0074472C"/>
    <w:pPr>
      <w:jc w:val="center"/>
    </w:pPr>
    <w:rPr>
      <w:i/>
      <w:iCs/>
    </w:rPr>
  </w:style>
  <w:style w:type="character" w:customStyle="1" w:styleId="SubtitleChar">
    <w:name w:val="Subtitle Char"/>
    <w:basedOn w:val="DefaultParagraphFont"/>
    <w:link w:val="Subtitle"/>
    <w:rsid w:val="0074472C"/>
    <w:rPr>
      <w:rFonts w:ascii="Arial" w:eastAsia="Lucida Sans Unicode" w:hAnsi="Arial" w:cs="Tahoma"/>
      <w:i/>
      <w:iCs/>
      <w:sz w:val="28"/>
      <w:szCs w:val="28"/>
      <w:lang w:eastAsia="ar-SA"/>
    </w:rPr>
  </w:style>
  <w:style w:type="paragraph" w:customStyle="1" w:styleId="WW-Default">
    <w:name w:val="WW-Default"/>
    <w:basedOn w:val="Normal"/>
    <w:rsid w:val="0074472C"/>
    <w:pPr>
      <w:suppressAutoHyphens/>
      <w:autoSpaceDE w:val="0"/>
    </w:pPr>
    <w:rPr>
      <w:rFonts w:ascii="Verdana" w:eastAsia="Verdana" w:hAnsi="Verdana" w:cs="Verdana"/>
      <w:color w:val="000000"/>
      <w:sz w:val="24"/>
      <w:szCs w:val="24"/>
      <w:lang w:eastAsia="ar-SA"/>
    </w:rPr>
  </w:style>
  <w:style w:type="paragraph" w:customStyle="1" w:styleId="CM1">
    <w:name w:val="CM1"/>
    <w:basedOn w:val="WW-Default"/>
    <w:next w:val="WW-Default"/>
    <w:rsid w:val="0074472C"/>
    <w:rPr>
      <w:rFonts w:ascii="Times New Roman" w:eastAsia="Arial Unicode MS" w:hAnsi="Times New Roman" w:cs="Tahoma"/>
      <w:color w:val="auto"/>
    </w:rPr>
  </w:style>
  <w:style w:type="paragraph" w:customStyle="1" w:styleId="CM8">
    <w:name w:val="CM8"/>
    <w:basedOn w:val="WW-Default"/>
    <w:next w:val="WW-Default"/>
    <w:rsid w:val="0074472C"/>
    <w:rPr>
      <w:rFonts w:ascii="Times New Roman" w:eastAsia="Arial Unicode MS" w:hAnsi="Times New Roman" w:cs="Tahoma"/>
      <w:color w:val="auto"/>
    </w:rPr>
  </w:style>
  <w:style w:type="paragraph" w:customStyle="1" w:styleId="CM3">
    <w:name w:val="CM3"/>
    <w:basedOn w:val="WW-Default"/>
    <w:next w:val="WW-Default"/>
    <w:rsid w:val="0074472C"/>
    <w:rPr>
      <w:rFonts w:ascii="Times New Roman" w:eastAsia="Arial Unicode MS" w:hAnsi="Times New Roman" w:cs="Tahoma"/>
      <w:color w:val="auto"/>
    </w:rPr>
  </w:style>
  <w:style w:type="paragraph" w:customStyle="1" w:styleId="WW-Default1">
    <w:name w:val="WW-Default1"/>
    <w:basedOn w:val="WW-Default"/>
    <w:next w:val="WW-Default"/>
    <w:rsid w:val="0074472C"/>
    <w:rPr>
      <w:rFonts w:ascii="Times New Roman" w:eastAsia="Arial Unicode MS" w:hAnsi="Times New Roman" w:cs="Tahoma"/>
      <w:color w:val="auto"/>
    </w:rPr>
  </w:style>
  <w:style w:type="paragraph" w:customStyle="1" w:styleId="CM9">
    <w:name w:val="CM9"/>
    <w:basedOn w:val="WW-Default"/>
    <w:next w:val="WW-Default"/>
    <w:rsid w:val="0074472C"/>
    <w:rPr>
      <w:rFonts w:ascii="Times New Roman" w:eastAsia="Arial Unicode MS" w:hAnsi="Times New Roman" w:cs="Tahoma"/>
      <w:color w:val="auto"/>
    </w:rPr>
  </w:style>
  <w:style w:type="paragraph" w:customStyle="1" w:styleId="CM7">
    <w:name w:val="CM7"/>
    <w:basedOn w:val="WW-Default"/>
    <w:next w:val="WW-Default"/>
    <w:rsid w:val="0074472C"/>
    <w:rPr>
      <w:rFonts w:ascii="Times New Roman" w:eastAsia="Arial Unicode MS" w:hAnsi="Times New Roman" w:cs="Tahoma"/>
      <w:color w:val="auto"/>
    </w:rPr>
  </w:style>
  <w:style w:type="paragraph" w:customStyle="1" w:styleId="Lentelsturinys">
    <w:name w:val="Lentelės turinys"/>
    <w:basedOn w:val="Normal"/>
    <w:rsid w:val="0074472C"/>
    <w:pPr>
      <w:suppressLineNumbers/>
      <w:suppressAutoHyphens/>
    </w:pPr>
    <w:rPr>
      <w:rFonts w:ascii="Times New Roman" w:eastAsia="Calibri" w:hAnsi="Times New Roman" w:cs="Times New Roman"/>
      <w:sz w:val="24"/>
      <w:lang w:eastAsia="ar-SA"/>
    </w:rPr>
  </w:style>
  <w:style w:type="paragraph" w:customStyle="1" w:styleId="Lentelsantrat">
    <w:name w:val="Lentelės antraštė"/>
    <w:basedOn w:val="Lentelsturinys"/>
    <w:rsid w:val="0074472C"/>
    <w:pPr>
      <w:jc w:val="center"/>
    </w:pPr>
    <w:rPr>
      <w:b/>
      <w:bCs/>
    </w:rPr>
  </w:style>
  <w:style w:type="paragraph" w:styleId="HTMLPreformatted">
    <w:name w:val="HTML Preformatted"/>
    <w:basedOn w:val="Normal"/>
    <w:link w:val="HTMLPreformattedChar"/>
    <w:rsid w:val="00744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val="en-US" w:eastAsia="ar-SA"/>
    </w:rPr>
  </w:style>
  <w:style w:type="character" w:customStyle="1" w:styleId="HTMLPreformattedChar">
    <w:name w:val="HTML Preformatted Char"/>
    <w:basedOn w:val="DefaultParagraphFont"/>
    <w:link w:val="HTMLPreformatted"/>
    <w:rsid w:val="0074472C"/>
    <w:rPr>
      <w:rFonts w:ascii="Courier New" w:eastAsia="Times New Roman" w:hAnsi="Courier New" w:cs="Courier New"/>
      <w:sz w:val="20"/>
      <w:szCs w:val="20"/>
      <w:lang w:val="en-US" w:eastAsia="ar-SA"/>
    </w:rPr>
  </w:style>
  <w:style w:type="paragraph" w:styleId="NormalWeb">
    <w:name w:val="Normal (Web)"/>
    <w:basedOn w:val="Normal"/>
    <w:uiPriority w:val="99"/>
    <w:rsid w:val="0074472C"/>
    <w:pPr>
      <w:suppressAutoHyphens/>
      <w:spacing w:before="280" w:after="119"/>
    </w:pPr>
    <w:rPr>
      <w:rFonts w:ascii="Times New Roman" w:eastAsia="Times New Roman" w:hAnsi="Times New Roman" w:cs="Times New Roman"/>
      <w:kern w:val="1"/>
      <w:sz w:val="24"/>
      <w:lang w:eastAsia="ar-SA"/>
    </w:rPr>
  </w:style>
  <w:style w:type="paragraph" w:styleId="FootnoteText">
    <w:name w:val="footnote text"/>
    <w:basedOn w:val="Normal"/>
    <w:link w:val="FootnoteTextChar1"/>
    <w:uiPriority w:val="99"/>
    <w:unhideWhenUsed/>
    <w:rsid w:val="0074472C"/>
    <w:pPr>
      <w:spacing w:after="0" w:line="240" w:lineRule="auto"/>
    </w:pPr>
    <w:rPr>
      <w:rFonts w:ascii="Times New Roman" w:eastAsia="Times New Roman" w:hAnsi="Times New Roman" w:cs="Times New Roman"/>
      <w:sz w:val="20"/>
      <w:szCs w:val="20"/>
    </w:rPr>
  </w:style>
  <w:style w:type="character" w:customStyle="1" w:styleId="FootnoteTextChar1">
    <w:name w:val="Footnote Text Char1"/>
    <w:basedOn w:val="DefaultParagraphFont"/>
    <w:link w:val="FootnoteText"/>
    <w:uiPriority w:val="99"/>
    <w:rsid w:val="0074472C"/>
    <w:rPr>
      <w:rFonts w:ascii="Times New Roman" w:eastAsia="Times New Roman" w:hAnsi="Times New Roman" w:cs="Times New Roman"/>
      <w:sz w:val="20"/>
      <w:szCs w:val="20"/>
    </w:rPr>
  </w:style>
  <w:style w:type="character" w:styleId="FootnoteReference">
    <w:name w:val="footnote reference"/>
    <w:uiPriority w:val="99"/>
    <w:unhideWhenUsed/>
    <w:rsid w:val="0074472C"/>
    <w:rPr>
      <w:vertAlign w:val="superscript"/>
    </w:rPr>
  </w:style>
  <w:style w:type="paragraph" w:styleId="ListParagraph">
    <w:name w:val="List Paragraph"/>
    <w:basedOn w:val="Normal"/>
    <w:link w:val="ListParagraphChar"/>
    <w:uiPriority w:val="99"/>
    <w:qFormat/>
    <w:rsid w:val="0074472C"/>
    <w:pPr>
      <w:ind w:left="720"/>
      <w:contextualSpacing/>
    </w:pPr>
  </w:style>
  <w:style w:type="paragraph" w:styleId="Revision">
    <w:name w:val="Revision"/>
    <w:hidden/>
    <w:uiPriority w:val="99"/>
    <w:semiHidden/>
    <w:rsid w:val="00776CCC"/>
    <w:pPr>
      <w:spacing w:after="0" w:line="240" w:lineRule="auto"/>
    </w:pPr>
  </w:style>
  <w:style w:type="character" w:customStyle="1" w:styleId="FootnoteTextChar">
    <w:name w:val="Footnote Text Char"/>
    <w:uiPriority w:val="99"/>
    <w:semiHidden/>
    <w:rsid w:val="00797446"/>
    <w:rPr>
      <w:lang w:eastAsia="en-US"/>
    </w:rPr>
  </w:style>
  <w:style w:type="paragraph" w:customStyle="1" w:styleId="Sraopastraipa1">
    <w:name w:val="Sąrašo pastraipa1"/>
    <w:basedOn w:val="Normal"/>
    <w:uiPriority w:val="99"/>
    <w:rsid w:val="00B25BDA"/>
    <w:pPr>
      <w:ind w:left="720"/>
      <w:contextualSpacing/>
    </w:pPr>
    <w:rPr>
      <w:rFonts w:ascii="Calibri" w:eastAsia="Times New Roman" w:hAnsi="Calibri" w:cs="Times New Roman"/>
    </w:rPr>
  </w:style>
  <w:style w:type="paragraph" w:styleId="NormalIndent">
    <w:name w:val="Normal Indent"/>
    <w:basedOn w:val="Normal"/>
    <w:semiHidden/>
    <w:rsid w:val="0068140A"/>
    <w:pPr>
      <w:tabs>
        <w:tab w:val="left" w:pos="709"/>
      </w:tabs>
      <w:spacing w:after="20" w:line="240" w:lineRule="auto"/>
      <w:ind w:left="709" w:hanging="425"/>
    </w:pPr>
    <w:rPr>
      <w:rFonts w:ascii="Arial" w:eastAsia="Times New Roman" w:hAnsi="Arial" w:cs="Times New Roman"/>
      <w:sz w:val="24"/>
      <w:szCs w:val="20"/>
      <w:lang w:val="en-US"/>
    </w:rPr>
  </w:style>
  <w:style w:type="paragraph" w:customStyle="1" w:styleId="FormatmallBrdtext11pt">
    <w:name w:val="Formatmall Brödtext + 11 pt"/>
    <w:basedOn w:val="BodyText"/>
    <w:autoRedefine/>
    <w:rsid w:val="0068140A"/>
    <w:pPr>
      <w:suppressAutoHyphens w:val="0"/>
      <w:spacing w:before="120" w:after="240" w:line="240" w:lineRule="auto"/>
      <w:jc w:val="both"/>
    </w:pPr>
    <w:rPr>
      <w:rFonts w:ascii="Arial" w:eastAsia="Times New Roman" w:hAnsi="Arial"/>
      <w:sz w:val="22"/>
      <w:szCs w:val="20"/>
      <w:lang w:val="en-GB" w:eastAsia="en-US"/>
    </w:rPr>
  </w:style>
  <w:style w:type="paragraph" w:customStyle="1" w:styleId="Default">
    <w:name w:val="Default"/>
    <w:rsid w:val="009F757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683F21"/>
    <w:pPr>
      <w:ind w:left="720"/>
    </w:pPr>
    <w:rPr>
      <w:rFonts w:ascii="Calibri" w:eastAsia="Times New Roman" w:hAnsi="Calibri" w:cs="Times New Roman"/>
    </w:rPr>
  </w:style>
  <w:style w:type="paragraph" w:customStyle="1" w:styleId="NoSpacing1">
    <w:name w:val="No Spacing1"/>
    <w:rsid w:val="00683F21"/>
    <w:pPr>
      <w:spacing w:after="0" w:line="240" w:lineRule="auto"/>
    </w:pPr>
    <w:rPr>
      <w:rFonts w:ascii="Calibri" w:eastAsia="Times New Roman" w:hAnsi="Calibri" w:cs="Times New Roman"/>
    </w:rPr>
  </w:style>
  <w:style w:type="character" w:customStyle="1" w:styleId="ListParagraphChar">
    <w:name w:val="List Paragraph Char"/>
    <w:basedOn w:val="DefaultParagraphFont"/>
    <w:link w:val="ListParagraph"/>
    <w:uiPriority w:val="99"/>
    <w:locked/>
    <w:rsid w:val="00501E8F"/>
  </w:style>
  <w:style w:type="table" w:styleId="TableGrid">
    <w:name w:val="Table Grid"/>
    <w:basedOn w:val="TableNormal"/>
    <w:uiPriority w:val="59"/>
    <w:rsid w:val="00992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354645">
      <w:bodyDiv w:val="1"/>
      <w:marLeft w:val="0"/>
      <w:marRight w:val="0"/>
      <w:marTop w:val="0"/>
      <w:marBottom w:val="0"/>
      <w:divBdr>
        <w:top w:val="none" w:sz="0" w:space="0" w:color="auto"/>
        <w:left w:val="none" w:sz="0" w:space="0" w:color="auto"/>
        <w:bottom w:val="none" w:sz="0" w:space="0" w:color="auto"/>
        <w:right w:val="none" w:sz="0" w:space="0" w:color="auto"/>
      </w:divBdr>
    </w:div>
    <w:div w:id="1060665843">
      <w:bodyDiv w:val="1"/>
      <w:marLeft w:val="0"/>
      <w:marRight w:val="0"/>
      <w:marTop w:val="0"/>
      <w:marBottom w:val="0"/>
      <w:divBdr>
        <w:top w:val="none" w:sz="0" w:space="0" w:color="auto"/>
        <w:left w:val="none" w:sz="0" w:space="0" w:color="auto"/>
        <w:bottom w:val="none" w:sz="0" w:space="0" w:color="auto"/>
        <w:right w:val="none" w:sz="0" w:space="0" w:color="auto"/>
      </w:divBdr>
    </w:div>
    <w:div w:id="1198398272">
      <w:bodyDiv w:val="1"/>
      <w:marLeft w:val="0"/>
      <w:marRight w:val="0"/>
      <w:marTop w:val="0"/>
      <w:marBottom w:val="0"/>
      <w:divBdr>
        <w:top w:val="none" w:sz="0" w:space="0" w:color="auto"/>
        <w:left w:val="none" w:sz="0" w:space="0" w:color="auto"/>
        <w:bottom w:val="none" w:sz="0" w:space="0" w:color="auto"/>
        <w:right w:val="none" w:sz="0" w:space="0" w:color="auto"/>
      </w:divBdr>
    </w:div>
    <w:div w:id="1379092529">
      <w:bodyDiv w:val="1"/>
      <w:marLeft w:val="0"/>
      <w:marRight w:val="0"/>
      <w:marTop w:val="0"/>
      <w:marBottom w:val="0"/>
      <w:divBdr>
        <w:top w:val="none" w:sz="0" w:space="0" w:color="auto"/>
        <w:left w:val="none" w:sz="0" w:space="0" w:color="auto"/>
        <w:bottom w:val="none" w:sz="0" w:space="0" w:color="auto"/>
        <w:right w:val="none" w:sz="0" w:space="0" w:color="auto"/>
      </w:divBdr>
    </w:div>
    <w:div w:id="1739472382">
      <w:bodyDiv w:val="1"/>
      <w:marLeft w:val="0"/>
      <w:marRight w:val="0"/>
      <w:marTop w:val="0"/>
      <w:marBottom w:val="0"/>
      <w:divBdr>
        <w:top w:val="none" w:sz="0" w:space="0" w:color="auto"/>
        <w:left w:val="none" w:sz="0" w:space="0" w:color="auto"/>
        <w:bottom w:val="none" w:sz="0" w:space="0" w:color="auto"/>
        <w:right w:val="none" w:sz="0" w:space="0" w:color="auto"/>
      </w:divBdr>
      <w:divsChild>
        <w:div w:id="258215923">
          <w:marLeft w:val="0"/>
          <w:marRight w:val="0"/>
          <w:marTop w:val="0"/>
          <w:marBottom w:val="0"/>
          <w:divBdr>
            <w:top w:val="none" w:sz="0" w:space="0" w:color="auto"/>
            <w:left w:val="none" w:sz="0" w:space="0" w:color="auto"/>
            <w:bottom w:val="none" w:sz="0" w:space="0" w:color="auto"/>
            <w:right w:val="none" w:sz="0" w:space="0" w:color="auto"/>
          </w:divBdr>
        </w:div>
        <w:div w:id="2015380925">
          <w:marLeft w:val="0"/>
          <w:marRight w:val="0"/>
          <w:marTop w:val="0"/>
          <w:marBottom w:val="0"/>
          <w:divBdr>
            <w:top w:val="none" w:sz="0" w:space="0" w:color="auto"/>
            <w:left w:val="none" w:sz="0" w:space="0" w:color="auto"/>
            <w:bottom w:val="none" w:sz="0" w:space="0" w:color="auto"/>
            <w:right w:val="none" w:sz="0" w:space="0" w:color="auto"/>
          </w:divBdr>
        </w:div>
        <w:div w:id="1791196396">
          <w:marLeft w:val="0"/>
          <w:marRight w:val="0"/>
          <w:marTop w:val="0"/>
          <w:marBottom w:val="0"/>
          <w:divBdr>
            <w:top w:val="none" w:sz="0" w:space="0" w:color="auto"/>
            <w:left w:val="none" w:sz="0" w:space="0" w:color="auto"/>
            <w:bottom w:val="none" w:sz="0" w:space="0" w:color="auto"/>
            <w:right w:val="none" w:sz="0" w:space="0" w:color="auto"/>
          </w:divBdr>
        </w:div>
        <w:div w:id="489760460">
          <w:marLeft w:val="0"/>
          <w:marRight w:val="0"/>
          <w:marTop w:val="0"/>
          <w:marBottom w:val="0"/>
          <w:divBdr>
            <w:top w:val="none" w:sz="0" w:space="0" w:color="auto"/>
            <w:left w:val="none" w:sz="0" w:space="0" w:color="auto"/>
            <w:bottom w:val="none" w:sz="0" w:space="0" w:color="auto"/>
            <w:right w:val="none" w:sz="0" w:space="0" w:color="auto"/>
          </w:divBdr>
        </w:div>
        <w:div w:id="2090034772">
          <w:marLeft w:val="0"/>
          <w:marRight w:val="0"/>
          <w:marTop w:val="0"/>
          <w:marBottom w:val="0"/>
          <w:divBdr>
            <w:top w:val="none" w:sz="0" w:space="0" w:color="auto"/>
            <w:left w:val="none" w:sz="0" w:space="0" w:color="auto"/>
            <w:bottom w:val="none" w:sz="0" w:space="0" w:color="auto"/>
            <w:right w:val="none" w:sz="0" w:space="0" w:color="auto"/>
          </w:divBdr>
        </w:div>
        <w:div w:id="1332610055">
          <w:marLeft w:val="0"/>
          <w:marRight w:val="0"/>
          <w:marTop w:val="0"/>
          <w:marBottom w:val="0"/>
          <w:divBdr>
            <w:top w:val="none" w:sz="0" w:space="0" w:color="auto"/>
            <w:left w:val="none" w:sz="0" w:space="0" w:color="auto"/>
            <w:bottom w:val="none" w:sz="0" w:space="0" w:color="auto"/>
            <w:right w:val="none" w:sz="0" w:space="0" w:color="auto"/>
          </w:divBdr>
        </w:div>
        <w:div w:id="132020677">
          <w:marLeft w:val="0"/>
          <w:marRight w:val="0"/>
          <w:marTop w:val="0"/>
          <w:marBottom w:val="0"/>
          <w:divBdr>
            <w:top w:val="none" w:sz="0" w:space="0" w:color="auto"/>
            <w:left w:val="none" w:sz="0" w:space="0" w:color="auto"/>
            <w:bottom w:val="none" w:sz="0" w:space="0" w:color="auto"/>
            <w:right w:val="none" w:sz="0" w:space="0" w:color="auto"/>
          </w:divBdr>
        </w:div>
        <w:div w:id="69426053">
          <w:marLeft w:val="0"/>
          <w:marRight w:val="0"/>
          <w:marTop w:val="0"/>
          <w:marBottom w:val="0"/>
          <w:divBdr>
            <w:top w:val="none" w:sz="0" w:space="0" w:color="auto"/>
            <w:left w:val="none" w:sz="0" w:space="0" w:color="auto"/>
            <w:bottom w:val="none" w:sz="0" w:space="0" w:color="auto"/>
            <w:right w:val="none" w:sz="0" w:space="0" w:color="auto"/>
          </w:divBdr>
        </w:div>
        <w:div w:id="238255979">
          <w:marLeft w:val="0"/>
          <w:marRight w:val="0"/>
          <w:marTop w:val="0"/>
          <w:marBottom w:val="0"/>
          <w:divBdr>
            <w:top w:val="none" w:sz="0" w:space="0" w:color="auto"/>
            <w:left w:val="none" w:sz="0" w:space="0" w:color="auto"/>
            <w:bottom w:val="none" w:sz="0" w:space="0" w:color="auto"/>
            <w:right w:val="none" w:sz="0" w:space="0" w:color="auto"/>
          </w:divBdr>
        </w:div>
        <w:div w:id="1428766984">
          <w:marLeft w:val="0"/>
          <w:marRight w:val="0"/>
          <w:marTop w:val="0"/>
          <w:marBottom w:val="0"/>
          <w:divBdr>
            <w:top w:val="none" w:sz="0" w:space="0" w:color="auto"/>
            <w:left w:val="none" w:sz="0" w:space="0" w:color="auto"/>
            <w:bottom w:val="none" w:sz="0" w:space="0" w:color="auto"/>
            <w:right w:val="none" w:sz="0" w:space="0" w:color="auto"/>
          </w:divBdr>
        </w:div>
        <w:div w:id="1499618350">
          <w:marLeft w:val="0"/>
          <w:marRight w:val="0"/>
          <w:marTop w:val="0"/>
          <w:marBottom w:val="0"/>
          <w:divBdr>
            <w:top w:val="none" w:sz="0" w:space="0" w:color="auto"/>
            <w:left w:val="none" w:sz="0" w:space="0" w:color="auto"/>
            <w:bottom w:val="none" w:sz="0" w:space="0" w:color="auto"/>
            <w:right w:val="none" w:sz="0" w:space="0" w:color="auto"/>
          </w:divBdr>
        </w:div>
        <w:div w:id="1980107154">
          <w:marLeft w:val="0"/>
          <w:marRight w:val="0"/>
          <w:marTop w:val="0"/>
          <w:marBottom w:val="0"/>
          <w:divBdr>
            <w:top w:val="none" w:sz="0" w:space="0" w:color="auto"/>
            <w:left w:val="none" w:sz="0" w:space="0" w:color="auto"/>
            <w:bottom w:val="none" w:sz="0" w:space="0" w:color="auto"/>
            <w:right w:val="none" w:sz="0" w:space="0" w:color="auto"/>
          </w:divBdr>
        </w:div>
        <w:div w:id="701589728">
          <w:marLeft w:val="0"/>
          <w:marRight w:val="0"/>
          <w:marTop w:val="0"/>
          <w:marBottom w:val="0"/>
          <w:divBdr>
            <w:top w:val="none" w:sz="0" w:space="0" w:color="auto"/>
            <w:left w:val="none" w:sz="0" w:space="0" w:color="auto"/>
            <w:bottom w:val="none" w:sz="0" w:space="0" w:color="auto"/>
            <w:right w:val="none" w:sz="0" w:space="0" w:color="auto"/>
          </w:divBdr>
        </w:div>
        <w:div w:id="167915381">
          <w:marLeft w:val="0"/>
          <w:marRight w:val="0"/>
          <w:marTop w:val="0"/>
          <w:marBottom w:val="0"/>
          <w:divBdr>
            <w:top w:val="none" w:sz="0" w:space="0" w:color="auto"/>
            <w:left w:val="none" w:sz="0" w:space="0" w:color="auto"/>
            <w:bottom w:val="none" w:sz="0" w:space="0" w:color="auto"/>
            <w:right w:val="none" w:sz="0" w:space="0" w:color="auto"/>
          </w:divBdr>
        </w:div>
        <w:div w:id="943263611">
          <w:marLeft w:val="0"/>
          <w:marRight w:val="0"/>
          <w:marTop w:val="0"/>
          <w:marBottom w:val="0"/>
          <w:divBdr>
            <w:top w:val="none" w:sz="0" w:space="0" w:color="auto"/>
            <w:left w:val="none" w:sz="0" w:space="0" w:color="auto"/>
            <w:bottom w:val="none" w:sz="0" w:space="0" w:color="auto"/>
            <w:right w:val="none" w:sz="0" w:space="0" w:color="auto"/>
          </w:divBdr>
        </w:div>
        <w:div w:id="667170634">
          <w:marLeft w:val="0"/>
          <w:marRight w:val="0"/>
          <w:marTop w:val="0"/>
          <w:marBottom w:val="0"/>
          <w:divBdr>
            <w:top w:val="none" w:sz="0" w:space="0" w:color="auto"/>
            <w:left w:val="none" w:sz="0" w:space="0" w:color="auto"/>
            <w:bottom w:val="none" w:sz="0" w:space="0" w:color="auto"/>
            <w:right w:val="none" w:sz="0" w:space="0" w:color="auto"/>
          </w:divBdr>
        </w:div>
        <w:div w:id="584999126">
          <w:marLeft w:val="0"/>
          <w:marRight w:val="0"/>
          <w:marTop w:val="0"/>
          <w:marBottom w:val="0"/>
          <w:divBdr>
            <w:top w:val="none" w:sz="0" w:space="0" w:color="auto"/>
            <w:left w:val="none" w:sz="0" w:space="0" w:color="auto"/>
            <w:bottom w:val="none" w:sz="0" w:space="0" w:color="auto"/>
            <w:right w:val="none" w:sz="0" w:space="0" w:color="auto"/>
          </w:divBdr>
        </w:div>
        <w:div w:id="692078011">
          <w:marLeft w:val="0"/>
          <w:marRight w:val="0"/>
          <w:marTop w:val="0"/>
          <w:marBottom w:val="0"/>
          <w:divBdr>
            <w:top w:val="none" w:sz="0" w:space="0" w:color="auto"/>
            <w:left w:val="none" w:sz="0" w:space="0" w:color="auto"/>
            <w:bottom w:val="none" w:sz="0" w:space="0" w:color="auto"/>
            <w:right w:val="none" w:sz="0" w:space="0" w:color="auto"/>
          </w:divBdr>
        </w:div>
        <w:div w:id="1094744650">
          <w:marLeft w:val="0"/>
          <w:marRight w:val="0"/>
          <w:marTop w:val="0"/>
          <w:marBottom w:val="0"/>
          <w:divBdr>
            <w:top w:val="none" w:sz="0" w:space="0" w:color="auto"/>
            <w:left w:val="none" w:sz="0" w:space="0" w:color="auto"/>
            <w:bottom w:val="none" w:sz="0" w:space="0" w:color="auto"/>
            <w:right w:val="none" w:sz="0" w:space="0" w:color="auto"/>
          </w:divBdr>
        </w:div>
        <w:div w:id="58982616">
          <w:marLeft w:val="0"/>
          <w:marRight w:val="0"/>
          <w:marTop w:val="0"/>
          <w:marBottom w:val="0"/>
          <w:divBdr>
            <w:top w:val="none" w:sz="0" w:space="0" w:color="auto"/>
            <w:left w:val="none" w:sz="0" w:space="0" w:color="auto"/>
            <w:bottom w:val="none" w:sz="0" w:space="0" w:color="auto"/>
            <w:right w:val="none" w:sz="0" w:space="0" w:color="auto"/>
          </w:divBdr>
        </w:div>
        <w:div w:id="1547644933">
          <w:marLeft w:val="0"/>
          <w:marRight w:val="0"/>
          <w:marTop w:val="0"/>
          <w:marBottom w:val="0"/>
          <w:divBdr>
            <w:top w:val="none" w:sz="0" w:space="0" w:color="auto"/>
            <w:left w:val="none" w:sz="0" w:space="0" w:color="auto"/>
            <w:bottom w:val="none" w:sz="0" w:space="0" w:color="auto"/>
            <w:right w:val="none" w:sz="0" w:space="0" w:color="auto"/>
          </w:divBdr>
        </w:div>
        <w:div w:id="1303385888">
          <w:marLeft w:val="0"/>
          <w:marRight w:val="0"/>
          <w:marTop w:val="0"/>
          <w:marBottom w:val="0"/>
          <w:divBdr>
            <w:top w:val="none" w:sz="0" w:space="0" w:color="auto"/>
            <w:left w:val="none" w:sz="0" w:space="0" w:color="auto"/>
            <w:bottom w:val="none" w:sz="0" w:space="0" w:color="auto"/>
            <w:right w:val="none" w:sz="0" w:space="0" w:color="auto"/>
          </w:divBdr>
        </w:div>
        <w:div w:id="1013921108">
          <w:marLeft w:val="0"/>
          <w:marRight w:val="0"/>
          <w:marTop w:val="0"/>
          <w:marBottom w:val="0"/>
          <w:divBdr>
            <w:top w:val="none" w:sz="0" w:space="0" w:color="auto"/>
            <w:left w:val="none" w:sz="0" w:space="0" w:color="auto"/>
            <w:bottom w:val="none" w:sz="0" w:space="0" w:color="auto"/>
            <w:right w:val="none" w:sz="0" w:space="0" w:color="auto"/>
          </w:divBdr>
        </w:div>
        <w:div w:id="1710378880">
          <w:marLeft w:val="0"/>
          <w:marRight w:val="0"/>
          <w:marTop w:val="0"/>
          <w:marBottom w:val="0"/>
          <w:divBdr>
            <w:top w:val="none" w:sz="0" w:space="0" w:color="auto"/>
            <w:left w:val="none" w:sz="0" w:space="0" w:color="auto"/>
            <w:bottom w:val="none" w:sz="0" w:space="0" w:color="auto"/>
            <w:right w:val="none" w:sz="0" w:space="0" w:color="auto"/>
          </w:divBdr>
        </w:div>
        <w:div w:id="2054307001">
          <w:marLeft w:val="0"/>
          <w:marRight w:val="0"/>
          <w:marTop w:val="0"/>
          <w:marBottom w:val="0"/>
          <w:divBdr>
            <w:top w:val="none" w:sz="0" w:space="0" w:color="auto"/>
            <w:left w:val="none" w:sz="0" w:space="0" w:color="auto"/>
            <w:bottom w:val="none" w:sz="0" w:space="0" w:color="auto"/>
            <w:right w:val="none" w:sz="0" w:space="0" w:color="auto"/>
          </w:divBdr>
        </w:div>
        <w:div w:id="253710501">
          <w:marLeft w:val="0"/>
          <w:marRight w:val="0"/>
          <w:marTop w:val="0"/>
          <w:marBottom w:val="0"/>
          <w:divBdr>
            <w:top w:val="none" w:sz="0" w:space="0" w:color="auto"/>
            <w:left w:val="none" w:sz="0" w:space="0" w:color="auto"/>
            <w:bottom w:val="none" w:sz="0" w:space="0" w:color="auto"/>
            <w:right w:val="none" w:sz="0" w:space="0" w:color="auto"/>
          </w:divBdr>
        </w:div>
        <w:div w:id="1845317924">
          <w:marLeft w:val="0"/>
          <w:marRight w:val="0"/>
          <w:marTop w:val="0"/>
          <w:marBottom w:val="0"/>
          <w:divBdr>
            <w:top w:val="none" w:sz="0" w:space="0" w:color="auto"/>
            <w:left w:val="none" w:sz="0" w:space="0" w:color="auto"/>
            <w:bottom w:val="none" w:sz="0" w:space="0" w:color="auto"/>
            <w:right w:val="none" w:sz="0" w:space="0" w:color="auto"/>
          </w:divBdr>
        </w:div>
        <w:div w:id="1890654160">
          <w:marLeft w:val="0"/>
          <w:marRight w:val="0"/>
          <w:marTop w:val="0"/>
          <w:marBottom w:val="0"/>
          <w:divBdr>
            <w:top w:val="none" w:sz="0" w:space="0" w:color="auto"/>
            <w:left w:val="none" w:sz="0" w:space="0" w:color="auto"/>
            <w:bottom w:val="none" w:sz="0" w:space="0" w:color="auto"/>
            <w:right w:val="none" w:sz="0" w:space="0" w:color="auto"/>
          </w:divBdr>
        </w:div>
        <w:div w:id="457797248">
          <w:marLeft w:val="0"/>
          <w:marRight w:val="0"/>
          <w:marTop w:val="0"/>
          <w:marBottom w:val="0"/>
          <w:divBdr>
            <w:top w:val="none" w:sz="0" w:space="0" w:color="auto"/>
            <w:left w:val="none" w:sz="0" w:space="0" w:color="auto"/>
            <w:bottom w:val="none" w:sz="0" w:space="0" w:color="auto"/>
            <w:right w:val="none" w:sz="0" w:space="0" w:color="auto"/>
          </w:divBdr>
        </w:div>
        <w:div w:id="1599437016">
          <w:marLeft w:val="0"/>
          <w:marRight w:val="0"/>
          <w:marTop w:val="0"/>
          <w:marBottom w:val="0"/>
          <w:divBdr>
            <w:top w:val="none" w:sz="0" w:space="0" w:color="auto"/>
            <w:left w:val="none" w:sz="0" w:space="0" w:color="auto"/>
            <w:bottom w:val="none" w:sz="0" w:space="0" w:color="auto"/>
            <w:right w:val="none" w:sz="0" w:space="0" w:color="auto"/>
          </w:divBdr>
        </w:div>
        <w:div w:id="499466791">
          <w:marLeft w:val="0"/>
          <w:marRight w:val="0"/>
          <w:marTop w:val="0"/>
          <w:marBottom w:val="0"/>
          <w:divBdr>
            <w:top w:val="none" w:sz="0" w:space="0" w:color="auto"/>
            <w:left w:val="none" w:sz="0" w:space="0" w:color="auto"/>
            <w:bottom w:val="none" w:sz="0" w:space="0" w:color="auto"/>
            <w:right w:val="none" w:sz="0" w:space="0" w:color="auto"/>
          </w:divBdr>
        </w:div>
        <w:div w:id="1615285653">
          <w:marLeft w:val="0"/>
          <w:marRight w:val="0"/>
          <w:marTop w:val="0"/>
          <w:marBottom w:val="0"/>
          <w:divBdr>
            <w:top w:val="none" w:sz="0" w:space="0" w:color="auto"/>
            <w:left w:val="none" w:sz="0" w:space="0" w:color="auto"/>
            <w:bottom w:val="none" w:sz="0" w:space="0" w:color="auto"/>
            <w:right w:val="none" w:sz="0" w:space="0" w:color="auto"/>
          </w:divBdr>
        </w:div>
        <w:div w:id="1977906526">
          <w:marLeft w:val="0"/>
          <w:marRight w:val="0"/>
          <w:marTop w:val="0"/>
          <w:marBottom w:val="0"/>
          <w:divBdr>
            <w:top w:val="none" w:sz="0" w:space="0" w:color="auto"/>
            <w:left w:val="none" w:sz="0" w:space="0" w:color="auto"/>
            <w:bottom w:val="none" w:sz="0" w:space="0" w:color="auto"/>
            <w:right w:val="none" w:sz="0" w:space="0" w:color="auto"/>
          </w:divBdr>
        </w:div>
        <w:div w:id="1262254849">
          <w:marLeft w:val="0"/>
          <w:marRight w:val="0"/>
          <w:marTop w:val="0"/>
          <w:marBottom w:val="0"/>
          <w:divBdr>
            <w:top w:val="none" w:sz="0" w:space="0" w:color="auto"/>
            <w:left w:val="none" w:sz="0" w:space="0" w:color="auto"/>
            <w:bottom w:val="none" w:sz="0" w:space="0" w:color="auto"/>
            <w:right w:val="none" w:sz="0" w:space="0" w:color="auto"/>
          </w:divBdr>
        </w:div>
        <w:div w:id="1967999461">
          <w:marLeft w:val="0"/>
          <w:marRight w:val="0"/>
          <w:marTop w:val="0"/>
          <w:marBottom w:val="0"/>
          <w:divBdr>
            <w:top w:val="none" w:sz="0" w:space="0" w:color="auto"/>
            <w:left w:val="none" w:sz="0" w:space="0" w:color="auto"/>
            <w:bottom w:val="none" w:sz="0" w:space="0" w:color="auto"/>
            <w:right w:val="none" w:sz="0" w:space="0" w:color="auto"/>
          </w:divBdr>
        </w:div>
        <w:div w:id="1838375014">
          <w:marLeft w:val="0"/>
          <w:marRight w:val="0"/>
          <w:marTop w:val="0"/>
          <w:marBottom w:val="0"/>
          <w:divBdr>
            <w:top w:val="none" w:sz="0" w:space="0" w:color="auto"/>
            <w:left w:val="none" w:sz="0" w:space="0" w:color="auto"/>
            <w:bottom w:val="none" w:sz="0" w:space="0" w:color="auto"/>
            <w:right w:val="none" w:sz="0" w:space="0" w:color="auto"/>
          </w:divBdr>
        </w:div>
        <w:div w:id="1245723288">
          <w:marLeft w:val="0"/>
          <w:marRight w:val="0"/>
          <w:marTop w:val="0"/>
          <w:marBottom w:val="0"/>
          <w:divBdr>
            <w:top w:val="none" w:sz="0" w:space="0" w:color="auto"/>
            <w:left w:val="none" w:sz="0" w:space="0" w:color="auto"/>
            <w:bottom w:val="none" w:sz="0" w:space="0" w:color="auto"/>
            <w:right w:val="none" w:sz="0" w:space="0" w:color="auto"/>
          </w:divBdr>
        </w:div>
        <w:div w:id="1885870486">
          <w:marLeft w:val="0"/>
          <w:marRight w:val="0"/>
          <w:marTop w:val="0"/>
          <w:marBottom w:val="0"/>
          <w:divBdr>
            <w:top w:val="none" w:sz="0" w:space="0" w:color="auto"/>
            <w:left w:val="none" w:sz="0" w:space="0" w:color="auto"/>
            <w:bottom w:val="none" w:sz="0" w:space="0" w:color="auto"/>
            <w:right w:val="none" w:sz="0" w:space="0" w:color="auto"/>
          </w:divBdr>
        </w:div>
        <w:div w:id="597173590">
          <w:marLeft w:val="0"/>
          <w:marRight w:val="0"/>
          <w:marTop w:val="0"/>
          <w:marBottom w:val="0"/>
          <w:divBdr>
            <w:top w:val="none" w:sz="0" w:space="0" w:color="auto"/>
            <w:left w:val="none" w:sz="0" w:space="0" w:color="auto"/>
            <w:bottom w:val="none" w:sz="0" w:space="0" w:color="auto"/>
            <w:right w:val="none" w:sz="0" w:space="0" w:color="auto"/>
          </w:divBdr>
        </w:div>
        <w:div w:id="1941595554">
          <w:marLeft w:val="0"/>
          <w:marRight w:val="0"/>
          <w:marTop w:val="0"/>
          <w:marBottom w:val="0"/>
          <w:divBdr>
            <w:top w:val="none" w:sz="0" w:space="0" w:color="auto"/>
            <w:left w:val="none" w:sz="0" w:space="0" w:color="auto"/>
            <w:bottom w:val="none" w:sz="0" w:space="0" w:color="auto"/>
            <w:right w:val="none" w:sz="0" w:space="0" w:color="auto"/>
          </w:divBdr>
        </w:div>
        <w:div w:id="470253261">
          <w:marLeft w:val="0"/>
          <w:marRight w:val="0"/>
          <w:marTop w:val="0"/>
          <w:marBottom w:val="0"/>
          <w:divBdr>
            <w:top w:val="none" w:sz="0" w:space="0" w:color="auto"/>
            <w:left w:val="none" w:sz="0" w:space="0" w:color="auto"/>
            <w:bottom w:val="none" w:sz="0" w:space="0" w:color="auto"/>
            <w:right w:val="none" w:sz="0" w:space="0" w:color="auto"/>
          </w:divBdr>
        </w:div>
        <w:div w:id="906915265">
          <w:marLeft w:val="0"/>
          <w:marRight w:val="0"/>
          <w:marTop w:val="0"/>
          <w:marBottom w:val="0"/>
          <w:divBdr>
            <w:top w:val="none" w:sz="0" w:space="0" w:color="auto"/>
            <w:left w:val="none" w:sz="0" w:space="0" w:color="auto"/>
            <w:bottom w:val="none" w:sz="0" w:space="0" w:color="auto"/>
            <w:right w:val="none" w:sz="0" w:space="0" w:color="auto"/>
          </w:divBdr>
        </w:div>
        <w:div w:id="829717500">
          <w:marLeft w:val="0"/>
          <w:marRight w:val="0"/>
          <w:marTop w:val="0"/>
          <w:marBottom w:val="0"/>
          <w:divBdr>
            <w:top w:val="none" w:sz="0" w:space="0" w:color="auto"/>
            <w:left w:val="none" w:sz="0" w:space="0" w:color="auto"/>
            <w:bottom w:val="none" w:sz="0" w:space="0" w:color="auto"/>
            <w:right w:val="none" w:sz="0" w:space="0" w:color="auto"/>
          </w:divBdr>
        </w:div>
        <w:div w:id="223220311">
          <w:marLeft w:val="0"/>
          <w:marRight w:val="0"/>
          <w:marTop w:val="0"/>
          <w:marBottom w:val="0"/>
          <w:divBdr>
            <w:top w:val="none" w:sz="0" w:space="0" w:color="auto"/>
            <w:left w:val="none" w:sz="0" w:space="0" w:color="auto"/>
            <w:bottom w:val="none" w:sz="0" w:space="0" w:color="auto"/>
            <w:right w:val="none" w:sz="0" w:space="0" w:color="auto"/>
          </w:divBdr>
        </w:div>
        <w:div w:id="821580301">
          <w:marLeft w:val="0"/>
          <w:marRight w:val="0"/>
          <w:marTop w:val="0"/>
          <w:marBottom w:val="0"/>
          <w:divBdr>
            <w:top w:val="none" w:sz="0" w:space="0" w:color="auto"/>
            <w:left w:val="none" w:sz="0" w:space="0" w:color="auto"/>
            <w:bottom w:val="none" w:sz="0" w:space="0" w:color="auto"/>
            <w:right w:val="none" w:sz="0" w:space="0" w:color="auto"/>
          </w:divBdr>
        </w:div>
        <w:div w:id="1246110941">
          <w:marLeft w:val="0"/>
          <w:marRight w:val="0"/>
          <w:marTop w:val="0"/>
          <w:marBottom w:val="0"/>
          <w:divBdr>
            <w:top w:val="none" w:sz="0" w:space="0" w:color="auto"/>
            <w:left w:val="none" w:sz="0" w:space="0" w:color="auto"/>
            <w:bottom w:val="none" w:sz="0" w:space="0" w:color="auto"/>
            <w:right w:val="none" w:sz="0" w:space="0" w:color="auto"/>
          </w:divBdr>
        </w:div>
        <w:div w:id="1053431081">
          <w:marLeft w:val="0"/>
          <w:marRight w:val="0"/>
          <w:marTop w:val="0"/>
          <w:marBottom w:val="0"/>
          <w:divBdr>
            <w:top w:val="none" w:sz="0" w:space="0" w:color="auto"/>
            <w:left w:val="none" w:sz="0" w:space="0" w:color="auto"/>
            <w:bottom w:val="none" w:sz="0" w:space="0" w:color="auto"/>
            <w:right w:val="none" w:sz="0" w:space="0" w:color="auto"/>
          </w:divBdr>
        </w:div>
        <w:div w:id="1460494456">
          <w:marLeft w:val="0"/>
          <w:marRight w:val="0"/>
          <w:marTop w:val="0"/>
          <w:marBottom w:val="0"/>
          <w:divBdr>
            <w:top w:val="none" w:sz="0" w:space="0" w:color="auto"/>
            <w:left w:val="none" w:sz="0" w:space="0" w:color="auto"/>
            <w:bottom w:val="none" w:sz="0" w:space="0" w:color="auto"/>
            <w:right w:val="none" w:sz="0" w:space="0" w:color="auto"/>
          </w:divBdr>
        </w:div>
        <w:div w:id="118644141">
          <w:marLeft w:val="0"/>
          <w:marRight w:val="0"/>
          <w:marTop w:val="0"/>
          <w:marBottom w:val="0"/>
          <w:divBdr>
            <w:top w:val="none" w:sz="0" w:space="0" w:color="auto"/>
            <w:left w:val="none" w:sz="0" w:space="0" w:color="auto"/>
            <w:bottom w:val="none" w:sz="0" w:space="0" w:color="auto"/>
            <w:right w:val="none" w:sz="0" w:space="0" w:color="auto"/>
          </w:divBdr>
        </w:div>
        <w:div w:id="1806851289">
          <w:marLeft w:val="0"/>
          <w:marRight w:val="0"/>
          <w:marTop w:val="0"/>
          <w:marBottom w:val="0"/>
          <w:divBdr>
            <w:top w:val="none" w:sz="0" w:space="0" w:color="auto"/>
            <w:left w:val="none" w:sz="0" w:space="0" w:color="auto"/>
            <w:bottom w:val="none" w:sz="0" w:space="0" w:color="auto"/>
            <w:right w:val="none" w:sz="0" w:space="0" w:color="auto"/>
          </w:divBdr>
        </w:div>
        <w:div w:id="665591930">
          <w:marLeft w:val="0"/>
          <w:marRight w:val="0"/>
          <w:marTop w:val="0"/>
          <w:marBottom w:val="0"/>
          <w:divBdr>
            <w:top w:val="none" w:sz="0" w:space="0" w:color="auto"/>
            <w:left w:val="none" w:sz="0" w:space="0" w:color="auto"/>
            <w:bottom w:val="none" w:sz="0" w:space="0" w:color="auto"/>
            <w:right w:val="none" w:sz="0" w:space="0" w:color="auto"/>
          </w:divBdr>
        </w:div>
        <w:div w:id="1872571285">
          <w:marLeft w:val="0"/>
          <w:marRight w:val="0"/>
          <w:marTop w:val="0"/>
          <w:marBottom w:val="0"/>
          <w:divBdr>
            <w:top w:val="none" w:sz="0" w:space="0" w:color="auto"/>
            <w:left w:val="none" w:sz="0" w:space="0" w:color="auto"/>
            <w:bottom w:val="none" w:sz="0" w:space="0" w:color="auto"/>
            <w:right w:val="none" w:sz="0" w:space="0" w:color="auto"/>
          </w:divBdr>
        </w:div>
        <w:div w:id="2060585889">
          <w:marLeft w:val="0"/>
          <w:marRight w:val="0"/>
          <w:marTop w:val="0"/>
          <w:marBottom w:val="0"/>
          <w:divBdr>
            <w:top w:val="none" w:sz="0" w:space="0" w:color="auto"/>
            <w:left w:val="none" w:sz="0" w:space="0" w:color="auto"/>
            <w:bottom w:val="none" w:sz="0" w:space="0" w:color="auto"/>
            <w:right w:val="none" w:sz="0" w:space="0" w:color="auto"/>
          </w:divBdr>
        </w:div>
        <w:div w:id="932517602">
          <w:marLeft w:val="0"/>
          <w:marRight w:val="0"/>
          <w:marTop w:val="0"/>
          <w:marBottom w:val="0"/>
          <w:divBdr>
            <w:top w:val="none" w:sz="0" w:space="0" w:color="auto"/>
            <w:left w:val="none" w:sz="0" w:space="0" w:color="auto"/>
            <w:bottom w:val="none" w:sz="0" w:space="0" w:color="auto"/>
            <w:right w:val="none" w:sz="0" w:space="0" w:color="auto"/>
          </w:divBdr>
        </w:div>
        <w:div w:id="1793162018">
          <w:marLeft w:val="0"/>
          <w:marRight w:val="0"/>
          <w:marTop w:val="0"/>
          <w:marBottom w:val="0"/>
          <w:divBdr>
            <w:top w:val="none" w:sz="0" w:space="0" w:color="auto"/>
            <w:left w:val="none" w:sz="0" w:space="0" w:color="auto"/>
            <w:bottom w:val="none" w:sz="0" w:space="0" w:color="auto"/>
            <w:right w:val="none" w:sz="0" w:space="0" w:color="auto"/>
          </w:divBdr>
        </w:div>
        <w:div w:id="1789204993">
          <w:marLeft w:val="0"/>
          <w:marRight w:val="0"/>
          <w:marTop w:val="0"/>
          <w:marBottom w:val="0"/>
          <w:divBdr>
            <w:top w:val="none" w:sz="0" w:space="0" w:color="auto"/>
            <w:left w:val="none" w:sz="0" w:space="0" w:color="auto"/>
            <w:bottom w:val="none" w:sz="0" w:space="0" w:color="auto"/>
            <w:right w:val="none" w:sz="0" w:space="0" w:color="auto"/>
          </w:divBdr>
        </w:div>
        <w:div w:id="700477419">
          <w:marLeft w:val="0"/>
          <w:marRight w:val="0"/>
          <w:marTop w:val="0"/>
          <w:marBottom w:val="0"/>
          <w:divBdr>
            <w:top w:val="none" w:sz="0" w:space="0" w:color="auto"/>
            <w:left w:val="none" w:sz="0" w:space="0" w:color="auto"/>
            <w:bottom w:val="none" w:sz="0" w:space="0" w:color="auto"/>
            <w:right w:val="none" w:sz="0" w:space="0" w:color="auto"/>
          </w:divBdr>
        </w:div>
        <w:div w:id="599073300">
          <w:marLeft w:val="0"/>
          <w:marRight w:val="0"/>
          <w:marTop w:val="0"/>
          <w:marBottom w:val="0"/>
          <w:divBdr>
            <w:top w:val="none" w:sz="0" w:space="0" w:color="auto"/>
            <w:left w:val="none" w:sz="0" w:space="0" w:color="auto"/>
            <w:bottom w:val="none" w:sz="0" w:space="0" w:color="auto"/>
            <w:right w:val="none" w:sz="0" w:space="0" w:color="auto"/>
          </w:divBdr>
        </w:div>
        <w:div w:id="1969360237">
          <w:marLeft w:val="0"/>
          <w:marRight w:val="0"/>
          <w:marTop w:val="0"/>
          <w:marBottom w:val="0"/>
          <w:divBdr>
            <w:top w:val="none" w:sz="0" w:space="0" w:color="auto"/>
            <w:left w:val="none" w:sz="0" w:space="0" w:color="auto"/>
            <w:bottom w:val="none" w:sz="0" w:space="0" w:color="auto"/>
            <w:right w:val="none" w:sz="0" w:space="0" w:color="auto"/>
          </w:divBdr>
        </w:div>
        <w:div w:id="751468401">
          <w:marLeft w:val="0"/>
          <w:marRight w:val="0"/>
          <w:marTop w:val="0"/>
          <w:marBottom w:val="0"/>
          <w:divBdr>
            <w:top w:val="none" w:sz="0" w:space="0" w:color="auto"/>
            <w:left w:val="none" w:sz="0" w:space="0" w:color="auto"/>
            <w:bottom w:val="none" w:sz="0" w:space="0" w:color="auto"/>
            <w:right w:val="none" w:sz="0" w:space="0" w:color="auto"/>
          </w:divBdr>
        </w:div>
        <w:div w:id="1134758301">
          <w:marLeft w:val="0"/>
          <w:marRight w:val="0"/>
          <w:marTop w:val="0"/>
          <w:marBottom w:val="0"/>
          <w:divBdr>
            <w:top w:val="none" w:sz="0" w:space="0" w:color="auto"/>
            <w:left w:val="none" w:sz="0" w:space="0" w:color="auto"/>
            <w:bottom w:val="none" w:sz="0" w:space="0" w:color="auto"/>
            <w:right w:val="none" w:sz="0" w:space="0" w:color="auto"/>
          </w:divBdr>
        </w:div>
        <w:div w:id="1369649461">
          <w:marLeft w:val="0"/>
          <w:marRight w:val="0"/>
          <w:marTop w:val="0"/>
          <w:marBottom w:val="0"/>
          <w:divBdr>
            <w:top w:val="none" w:sz="0" w:space="0" w:color="auto"/>
            <w:left w:val="none" w:sz="0" w:space="0" w:color="auto"/>
            <w:bottom w:val="none" w:sz="0" w:space="0" w:color="auto"/>
            <w:right w:val="none" w:sz="0" w:space="0" w:color="auto"/>
          </w:divBdr>
        </w:div>
        <w:div w:id="1164473855">
          <w:marLeft w:val="0"/>
          <w:marRight w:val="0"/>
          <w:marTop w:val="0"/>
          <w:marBottom w:val="0"/>
          <w:divBdr>
            <w:top w:val="none" w:sz="0" w:space="0" w:color="auto"/>
            <w:left w:val="none" w:sz="0" w:space="0" w:color="auto"/>
            <w:bottom w:val="none" w:sz="0" w:space="0" w:color="auto"/>
            <w:right w:val="none" w:sz="0" w:space="0" w:color="auto"/>
          </w:divBdr>
        </w:div>
        <w:div w:id="1619602185">
          <w:marLeft w:val="0"/>
          <w:marRight w:val="0"/>
          <w:marTop w:val="0"/>
          <w:marBottom w:val="0"/>
          <w:divBdr>
            <w:top w:val="none" w:sz="0" w:space="0" w:color="auto"/>
            <w:left w:val="none" w:sz="0" w:space="0" w:color="auto"/>
            <w:bottom w:val="none" w:sz="0" w:space="0" w:color="auto"/>
            <w:right w:val="none" w:sz="0" w:space="0" w:color="auto"/>
          </w:divBdr>
        </w:div>
        <w:div w:id="179854949">
          <w:marLeft w:val="0"/>
          <w:marRight w:val="0"/>
          <w:marTop w:val="0"/>
          <w:marBottom w:val="0"/>
          <w:divBdr>
            <w:top w:val="none" w:sz="0" w:space="0" w:color="auto"/>
            <w:left w:val="none" w:sz="0" w:space="0" w:color="auto"/>
            <w:bottom w:val="none" w:sz="0" w:space="0" w:color="auto"/>
            <w:right w:val="none" w:sz="0" w:space="0" w:color="auto"/>
          </w:divBdr>
        </w:div>
        <w:div w:id="2141265989">
          <w:marLeft w:val="0"/>
          <w:marRight w:val="0"/>
          <w:marTop w:val="0"/>
          <w:marBottom w:val="0"/>
          <w:divBdr>
            <w:top w:val="none" w:sz="0" w:space="0" w:color="auto"/>
            <w:left w:val="none" w:sz="0" w:space="0" w:color="auto"/>
            <w:bottom w:val="none" w:sz="0" w:space="0" w:color="auto"/>
            <w:right w:val="none" w:sz="0" w:space="0" w:color="auto"/>
          </w:divBdr>
        </w:div>
        <w:div w:id="78722981">
          <w:marLeft w:val="0"/>
          <w:marRight w:val="0"/>
          <w:marTop w:val="0"/>
          <w:marBottom w:val="0"/>
          <w:divBdr>
            <w:top w:val="none" w:sz="0" w:space="0" w:color="auto"/>
            <w:left w:val="none" w:sz="0" w:space="0" w:color="auto"/>
            <w:bottom w:val="none" w:sz="0" w:space="0" w:color="auto"/>
            <w:right w:val="none" w:sz="0" w:space="0" w:color="auto"/>
          </w:divBdr>
        </w:div>
        <w:div w:id="1223492181">
          <w:marLeft w:val="0"/>
          <w:marRight w:val="0"/>
          <w:marTop w:val="0"/>
          <w:marBottom w:val="0"/>
          <w:divBdr>
            <w:top w:val="none" w:sz="0" w:space="0" w:color="auto"/>
            <w:left w:val="none" w:sz="0" w:space="0" w:color="auto"/>
            <w:bottom w:val="none" w:sz="0" w:space="0" w:color="auto"/>
            <w:right w:val="none" w:sz="0" w:space="0" w:color="auto"/>
          </w:divBdr>
        </w:div>
        <w:div w:id="2142963500">
          <w:marLeft w:val="0"/>
          <w:marRight w:val="0"/>
          <w:marTop w:val="0"/>
          <w:marBottom w:val="0"/>
          <w:divBdr>
            <w:top w:val="none" w:sz="0" w:space="0" w:color="auto"/>
            <w:left w:val="none" w:sz="0" w:space="0" w:color="auto"/>
            <w:bottom w:val="none" w:sz="0" w:space="0" w:color="auto"/>
            <w:right w:val="none" w:sz="0" w:space="0" w:color="auto"/>
          </w:divBdr>
        </w:div>
        <w:div w:id="1042173482">
          <w:marLeft w:val="0"/>
          <w:marRight w:val="0"/>
          <w:marTop w:val="0"/>
          <w:marBottom w:val="0"/>
          <w:divBdr>
            <w:top w:val="none" w:sz="0" w:space="0" w:color="auto"/>
            <w:left w:val="none" w:sz="0" w:space="0" w:color="auto"/>
            <w:bottom w:val="none" w:sz="0" w:space="0" w:color="auto"/>
            <w:right w:val="none" w:sz="0" w:space="0" w:color="auto"/>
          </w:divBdr>
        </w:div>
        <w:div w:id="1357776830">
          <w:marLeft w:val="0"/>
          <w:marRight w:val="0"/>
          <w:marTop w:val="0"/>
          <w:marBottom w:val="0"/>
          <w:divBdr>
            <w:top w:val="none" w:sz="0" w:space="0" w:color="auto"/>
            <w:left w:val="none" w:sz="0" w:space="0" w:color="auto"/>
            <w:bottom w:val="none" w:sz="0" w:space="0" w:color="auto"/>
            <w:right w:val="none" w:sz="0" w:space="0" w:color="auto"/>
          </w:divBdr>
        </w:div>
        <w:div w:id="407850726">
          <w:marLeft w:val="0"/>
          <w:marRight w:val="0"/>
          <w:marTop w:val="0"/>
          <w:marBottom w:val="0"/>
          <w:divBdr>
            <w:top w:val="none" w:sz="0" w:space="0" w:color="auto"/>
            <w:left w:val="none" w:sz="0" w:space="0" w:color="auto"/>
            <w:bottom w:val="none" w:sz="0" w:space="0" w:color="auto"/>
            <w:right w:val="none" w:sz="0" w:space="0" w:color="auto"/>
          </w:divBdr>
        </w:div>
        <w:div w:id="1829207282">
          <w:marLeft w:val="0"/>
          <w:marRight w:val="0"/>
          <w:marTop w:val="0"/>
          <w:marBottom w:val="0"/>
          <w:divBdr>
            <w:top w:val="none" w:sz="0" w:space="0" w:color="auto"/>
            <w:left w:val="none" w:sz="0" w:space="0" w:color="auto"/>
            <w:bottom w:val="none" w:sz="0" w:space="0" w:color="auto"/>
            <w:right w:val="none" w:sz="0" w:space="0" w:color="auto"/>
          </w:divBdr>
        </w:div>
        <w:div w:id="14499367">
          <w:marLeft w:val="0"/>
          <w:marRight w:val="0"/>
          <w:marTop w:val="0"/>
          <w:marBottom w:val="0"/>
          <w:divBdr>
            <w:top w:val="none" w:sz="0" w:space="0" w:color="auto"/>
            <w:left w:val="none" w:sz="0" w:space="0" w:color="auto"/>
            <w:bottom w:val="none" w:sz="0" w:space="0" w:color="auto"/>
            <w:right w:val="none" w:sz="0" w:space="0" w:color="auto"/>
          </w:divBdr>
        </w:div>
        <w:div w:id="186598724">
          <w:marLeft w:val="0"/>
          <w:marRight w:val="0"/>
          <w:marTop w:val="0"/>
          <w:marBottom w:val="0"/>
          <w:divBdr>
            <w:top w:val="none" w:sz="0" w:space="0" w:color="auto"/>
            <w:left w:val="none" w:sz="0" w:space="0" w:color="auto"/>
            <w:bottom w:val="none" w:sz="0" w:space="0" w:color="auto"/>
            <w:right w:val="none" w:sz="0" w:space="0" w:color="auto"/>
          </w:divBdr>
        </w:div>
        <w:div w:id="1735228391">
          <w:marLeft w:val="0"/>
          <w:marRight w:val="0"/>
          <w:marTop w:val="0"/>
          <w:marBottom w:val="0"/>
          <w:divBdr>
            <w:top w:val="none" w:sz="0" w:space="0" w:color="auto"/>
            <w:left w:val="none" w:sz="0" w:space="0" w:color="auto"/>
            <w:bottom w:val="none" w:sz="0" w:space="0" w:color="auto"/>
            <w:right w:val="none" w:sz="0" w:space="0" w:color="auto"/>
          </w:divBdr>
        </w:div>
      </w:divsChild>
    </w:div>
    <w:div w:id="1946837569">
      <w:bodyDiv w:val="1"/>
      <w:marLeft w:val="0"/>
      <w:marRight w:val="0"/>
      <w:marTop w:val="0"/>
      <w:marBottom w:val="0"/>
      <w:divBdr>
        <w:top w:val="none" w:sz="0" w:space="0" w:color="auto"/>
        <w:left w:val="none" w:sz="0" w:space="0" w:color="auto"/>
        <w:bottom w:val="none" w:sz="0" w:space="0" w:color="auto"/>
        <w:right w:val="none" w:sz="0" w:space="0" w:color="auto"/>
      </w:divBdr>
    </w:div>
    <w:div w:id="206624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9F13D-5A25-417E-A0E5-9A68A11B4C43}">
  <ds:schemaRefs>
    <ds:schemaRef ds:uri="http://schemas.microsoft.com/office/2006/metadata/properties"/>
  </ds:schemaRefs>
</ds:datastoreItem>
</file>

<file path=customXml/itemProps2.xml><?xml version="1.0" encoding="utf-8"?>
<ds:datastoreItem xmlns:ds="http://schemas.openxmlformats.org/officeDocument/2006/customXml" ds:itemID="{FE9F9DA5-503B-4CA3-B200-628F923FE8C0}">
  <ds:schemaRefs>
    <ds:schemaRef ds:uri="http://schemas.microsoft.com/sharepoint/v3/contenttype/forms"/>
  </ds:schemaRefs>
</ds:datastoreItem>
</file>

<file path=customXml/itemProps3.xml><?xml version="1.0" encoding="utf-8"?>
<ds:datastoreItem xmlns:ds="http://schemas.openxmlformats.org/officeDocument/2006/customXml" ds:itemID="{5E825EA0-822A-4FEA-B393-CCD0B2D30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B5ADCC2-E0D2-4E44-BF37-FA870F257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25550</Words>
  <Characters>14565</Characters>
  <Application>Microsoft Office Word</Application>
  <DocSecurity>0</DocSecurity>
  <Lines>121</Lines>
  <Paragraphs>80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40035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Irmantas Butkauskas</dc:creator>
  <cp:lastModifiedBy>Agne Virsilaite</cp:lastModifiedBy>
  <cp:revision>2</cp:revision>
  <dcterms:created xsi:type="dcterms:W3CDTF">2021-02-01T06:23:00Z</dcterms:created>
  <dcterms:modified xsi:type="dcterms:W3CDTF">2021-02-01T06:23:00Z</dcterms:modified>
</cp:coreProperties>
</file>